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40E" w:rsidRPr="00F103BF" w:rsidRDefault="008014BB" w:rsidP="008014BB">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0081540E" w:rsidRPr="00F103BF">
        <w:rPr>
          <w:rFonts w:ascii="Times New Roman" w:hAnsi="Times New Roman" w:cs="Times New Roman"/>
          <w:b/>
          <w:sz w:val="24"/>
          <w:szCs w:val="24"/>
        </w:rPr>
        <w:t>1. Общие положения</w:t>
      </w:r>
    </w:p>
    <w:p w:rsidR="0081540E" w:rsidRPr="00F103BF" w:rsidRDefault="0081540E" w:rsidP="00D95A22">
      <w:pPr>
        <w:numPr>
          <w:ilvl w:val="1"/>
          <w:numId w:val="4"/>
        </w:numPr>
        <w:tabs>
          <w:tab w:val="left" w:pos="0"/>
        </w:tabs>
        <w:suppressAutoHyphens/>
        <w:spacing w:after="0" w:line="240" w:lineRule="auto"/>
        <w:ind w:left="0" w:firstLine="705"/>
        <w:jc w:val="both"/>
        <w:rPr>
          <w:rFonts w:ascii="Times New Roman" w:hAnsi="Times New Roman" w:cs="Times New Roman"/>
          <w:sz w:val="24"/>
          <w:szCs w:val="24"/>
        </w:rPr>
      </w:pPr>
      <w:r w:rsidRPr="00F103BF">
        <w:rPr>
          <w:rFonts w:ascii="Times New Roman" w:hAnsi="Times New Roman" w:cs="Times New Roman"/>
          <w:sz w:val="24"/>
          <w:szCs w:val="24"/>
        </w:rPr>
        <w:t xml:space="preserve">Бюджетное общеобразовательное учреждение </w:t>
      </w:r>
      <w:r w:rsidRPr="00F103BF">
        <w:rPr>
          <w:rFonts w:ascii="Times New Roman" w:hAnsi="Times New Roman" w:cs="Times New Roman"/>
          <w:b/>
          <w:i/>
          <w:sz w:val="24"/>
          <w:szCs w:val="24"/>
        </w:rPr>
        <w:t>’’</w:t>
      </w:r>
      <w:r w:rsidR="00001EEA">
        <w:rPr>
          <w:rFonts w:ascii="Times New Roman" w:hAnsi="Times New Roman" w:cs="Times New Roman"/>
          <w:b/>
          <w:i/>
          <w:sz w:val="24"/>
          <w:szCs w:val="24"/>
        </w:rPr>
        <w:t>Усть-Шишевская</w:t>
      </w:r>
      <w:r w:rsidRPr="00F103BF">
        <w:rPr>
          <w:rFonts w:ascii="Times New Roman" w:hAnsi="Times New Roman" w:cs="Times New Roman"/>
          <w:b/>
          <w:i/>
          <w:sz w:val="24"/>
          <w:szCs w:val="24"/>
        </w:rPr>
        <w:t xml:space="preserve"> средняя  школа’’  Знаменского муниципального района Омской области</w:t>
      </w:r>
    </w:p>
    <w:p w:rsidR="0081540E" w:rsidRPr="00F103BF" w:rsidRDefault="0081540E" w:rsidP="00D95A22">
      <w:pPr>
        <w:pStyle w:val="a8"/>
        <w:spacing w:before="0" w:beforeAutospacing="0" w:after="0" w:afterAutospacing="0"/>
        <w:jc w:val="both"/>
      </w:pPr>
      <w:r w:rsidRPr="00F103BF">
        <w:t xml:space="preserve">(далее – Учреждение) создано в соответствии с постановлением Главы Знаменского муниципального района № 532-П от 13 ноября 2013 года; является правопреемником </w:t>
      </w:r>
      <w:r w:rsidRPr="00F103BF">
        <w:rPr>
          <w:bCs/>
        </w:rPr>
        <w:t xml:space="preserve">Муниципального казённого образовательного учреждения </w:t>
      </w:r>
      <w:r w:rsidR="00001EEA">
        <w:t>”Усть-Шишевская</w:t>
      </w:r>
      <w:r w:rsidRPr="00F103BF">
        <w:t xml:space="preserve"> средняя общеобразовательная школа” </w:t>
      </w:r>
      <w:r w:rsidRPr="00F103BF">
        <w:rPr>
          <w:bCs/>
        </w:rPr>
        <w:t xml:space="preserve">Знаменского муниципального </w:t>
      </w:r>
      <w:r w:rsidRPr="00F103BF">
        <w:t xml:space="preserve">района Омской области в соответствии с  передаточным  актом. </w:t>
      </w:r>
    </w:p>
    <w:p w:rsidR="0081540E" w:rsidRPr="00F103BF" w:rsidRDefault="00D95A22" w:rsidP="00D95A22">
      <w:pPr>
        <w:tabs>
          <w:tab w:val="left" w:pos="900"/>
        </w:tabs>
        <w:suppressAutoHyphens/>
        <w:spacing w:after="0" w:line="240" w:lineRule="auto"/>
        <w:jc w:val="both"/>
        <w:rPr>
          <w:rFonts w:ascii="Times New Roman" w:hAnsi="Times New Roman" w:cs="Times New Roman"/>
          <w:sz w:val="24"/>
          <w:szCs w:val="24"/>
        </w:rPr>
      </w:pPr>
      <w:r w:rsidRPr="00F103BF">
        <w:rPr>
          <w:rFonts w:ascii="Times New Roman" w:hAnsi="Times New Roman" w:cs="Times New Roman"/>
          <w:sz w:val="24"/>
          <w:szCs w:val="24"/>
        </w:rPr>
        <w:t xml:space="preserve">         1.2.</w:t>
      </w:r>
      <w:r w:rsidR="0081540E" w:rsidRPr="00F103BF">
        <w:rPr>
          <w:rFonts w:ascii="Times New Roman" w:hAnsi="Times New Roman" w:cs="Times New Roman"/>
          <w:sz w:val="24"/>
          <w:szCs w:val="24"/>
        </w:rPr>
        <w:t xml:space="preserve">Учредителем Учреждения является Администрация Знаменского муниципального района Омской области. </w:t>
      </w:r>
    </w:p>
    <w:p w:rsidR="0081540E" w:rsidRPr="00F103BF" w:rsidRDefault="0081540E" w:rsidP="00D95A22">
      <w:pPr>
        <w:tabs>
          <w:tab w:val="left" w:pos="900"/>
        </w:tabs>
        <w:spacing w:after="0" w:line="240" w:lineRule="auto"/>
        <w:ind w:firstLine="705"/>
        <w:jc w:val="both"/>
        <w:rPr>
          <w:rFonts w:ascii="Times New Roman" w:hAnsi="Times New Roman" w:cs="Times New Roman"/>
          <w:sz w:val="24"/>
          <w:szCs w:val="24"/>
        </w:rPr>
      </w:pPr>
      <w:r w:rsidRPr="00F103BF">
        <w:rPr>
          <w:rFonts w:ascii="Times New Roman" w:hAnsi="Times New Roman" w:cs="Times New Roman"/>
          <w:sz w:val="24"/>
          <w:szCs w:val="24"/>
        </w:rPr>
        <w:t>Функции Учредителя Учреждения от имени Администрации Знаменского муниципального района Омской области в пределах своих полномочий осуществляет Комитет по образованию Администрации Знаменского муниципального района Омской области  (далее – Отраслевой орган).</w:t>
      </w:r>
    </w:p>
    <w:p w:rsidR="0081540E" w:rsidRPr="00F103BF" w:rsidRDefault="0081540E" w:rsidP="00D95A22">
      <w:pPr>
        <w:spacing w:line="240" w:lineRule="auto"/>
        <w:rPr>
          <w:rFonts w:ascii="Times New Roman" w:hAnsi="Times New Roman" w:cs="Times New Roman"/>
          <w:sz w:val="24"/>
          <w:szCs w:val="24"/>
        </w:rPr>
      </w:pPr>
      <w:r w:rsidRPr="00F103BF">
        <w:rPr>
          <w:rFonts w:ascii="Times New Roman" w:hAnsi="Times New Roman" w:cs="Times New Roman"/>
          <w:sz w:val="24"/>
          <w:szCs w:val="24"/>
        </w:rPr>
        <w:t>1.3. Учреждение является некоммерческой организацией, созданной учредителем для выполнения работ, оказания услуг в целях обеспечения реализации предусмотренных законодательством Российской Федерации полномочий в сфере образования.</w:t>
      </w:r>
    </w:p>
    <w:p w:rsidR="0081540E" w:rsidRPr="00F103BF" w:rsidRDefault="0081540E" w:rsidP="00D95A22">
      <w:pPr>
        <w:numPr>
          <w:ilvl w:val="1"/>
          <w:numId w:val="2"/>
        </w:numPr>
        <w:tabs>
          <w:tab w:val="left" w:pos="0"/>
        </w:tabs>
        <w:suppressAutoHyphens/>
        <w:spacing w:after="0" w:line="240" w:lineRule="auto"/>
        <w:ind w:left="0" w:firstLine="720"/>
        <w:jc w:val="both"/>
        <w:rPr>
          <w:rFonts w:ascii="Times New Roman" w:hAnsi="Times New Roman" w:cs="Times New Roman"/>
          <w:sz w:val="24"/>
          <w:szCs w:val="24"/>
        </w:rPr>
      </w:pPr>
      <w:r w:rsidRPr="00F103BF">
        <w:rPr>
          <w:rFonts w:ascii="Times New Roman" w:hAnsi="Times New Roman" w:cs="Times New Roman"/>
          <w:sz w:val="24"/>
          <w:szCs w:val="24"/>
        </w:rPr>
        <w:t xml:space="preserve">Полное наименование Учреждения: </w:t>
      </w:r>
      <w:r w:rsidRPr="00F103BF">
        <w:rPr>
          <w:rFonts w:ascii="Times New Roman" w:hAnsi="Times New Roman" w:cs="Times New Roman"/>
          <w:b/>
          <w:sz w:val="24"/>
          <w:szCs w:val="24"/>
        </w:rPr>
        <w:t>Бюджетное общеобразовательное учреждение ’’</w:t>
      </w:r>
      <w:r w:rsidR="00001EEA">
        <w:rPr>
          <w:rFonts w:ascii="Times New Roman" w:hAnsi="Times New Roman" w:cs="Times New Roman"/>
          <w:b/>
          <w:sz w:val="24"/>
          <w:szCs w:val="24"/>
        </w:rPr>
        <w:t>Усть-Шише</w:t>
      </w:r>
      <w:r w:rsidRPr="00F103BF">
        <w:rPr>
          <w:rFonts w:ascii="Times New Roman" w:hAnsi="Times New Roman" w:cs="Times New Roman"/>
          <w:b/>
          <w:sz w:val="24"/>
          <w:szCs w:val="24"/>
        </w:rPr>
        <w:t>вская средняя  школа’’  Знаменского муниципального района Омской области</w:t>
      </w:r>
      <w:r w:rsidRPr="00F103BF">
        <w:rPr>
          <w:rFonts w:ascii="Times New Roman" w:hAnsi="Times New Roman" w:cs="Times New Roman"/>
          <w:sz w:val="24"/>
          <w:szCs w:val="24"/>
        </w:rPr>
        <w:t>.</w:t>
      </w:r>
    </w:p>
    <w:p w:rsidR="0081540E" w:rsidRPr="00F103BF" w:rsidRDefault="0081540E" w:rsidP="00D95A22">
      <w:pPr>
        <w:spacing w:line="240" w:lineRule="auto"/>
        <w:ind w:left="708"/>
        <w:rPr>
          <w:rFonts w:ascii="Times New Roman" w:hAnsi="Times New Roman" w:cs="Times New Roman"/>
          <w:b/>
          <w:sz w:val="24"/>
          <w:szCs w:val="24"/>
        </w:rPr>
      </w:pPr>
      <w:r w:rsidRPr="00F103BF">
        <w:rPr>
          <w:rFonts w:ascii="Times New Roman" w:hAnsi="Times New Roman" w:cs="Times New Roman"/>
          <w:sz w:val="24"/>
          <w:szCs w:val="24"/>
        </w:rPr>
        <w:t xml:space="preserve">Сокращенное  наименование Учреждения: </w:t>
      </w:r>
      <w:r w:rsidR="00AC13B4" w:rsidRPr="00F103BF">
        <w:rPr>
          <w:rFonts w:ascii="Times New Roman" w:hAnsi="Times New Roman" w:cs="Times New Roman"/>
          <w:b/>
          <w:sz w:val="24"/>
          <w:szCs w:val="24"/>
        </w:rPr>
        <w:t>БОУ  ’’</w:t>
      </w:r>
      <w:r w:rsidR="00001EEA">
        <w:rPr>
          <w:rFonts w:ascii="Times New Roman" w:hAnsi="Times New Roman" w:cs="Times New Roman"/>
          <w:b/>
          <w:sz w:val="24"/>
          <w:szCs w:val="24"/>
        </w:rPr>
        <w:t>Усть-Шишевская</w:t>
      </w:r>
      <w:r w:rsidRPr="00F103BF">
        <w:rPr>
          <w:rFonts w:ascii="Times New Roman" w:hAnsi="Times New Roman" w:cs="Times New Roman"/>
          <w:b/>
          <w:sz w:val="24"/>
          <w:szCs w:val="24"/>
        </w:rPr>
        <w:t xml:space="preserve"> средняя  школа’’.</w:t>
      </w:r>
    </w:p>
    <w:p w:rsidR="0081540E" w:rsidRPr="00F103BF" w:rsidRDefault="0081540E" w:rsidP="00D95A22">
      <w:pPr>
        <w:numPr>
          <w:ilvl w:val="1"/>
          <w:numId w:val="2"/>
        </w:numPr>
        <w:tabs>
          <w:tab w:val="left" w:pos="0"/>
        </w:tabs>
        <w:suppressAutoHyphens/>
        <w:spacing w:after="0" w:line="240" w:lineRule="auto"/>
        <w:ind w:left="0" w:firstLine="720"/>
        <w:jc w:val="both"/>
        <w:rPr>
          <w:rFonts w:ascii="Times New Roman" w:hAnsi="Times New Roman" w:cs="Times New Roman"/>
          <w:sz w:val="24"/>
          <w:szCs w:val="24"/>
        </w:rPr>
      </w:pPr>
      <w:r w:rsidRPr="00F103BF">
        <w:rPr>
          <w:rFonts w:ascii="Times New Roman" w:hAnsi="Times New Roman" w:cs="Times New Roman"/>
          <w:sz w:val="24"/>
          <w:szCs w:val="24"/>
        </w:rPr>
        <w:t>В своей деятельности Учреждение руководствуется Конституцией Российской Федерации, федеральным и областным законодательством, настоящим Уставом.</w:t>
      </w:r>
    </w:p>
    <w:p w:rsidR="0081540E" w:rsidRPr="00F103BF" w:rsidRDefault="0081540E" w:rsidP="00D95A22">
      <w:pPr>
        <w:numPr>
          <w:ilvl w:val="1"/>
          <w:numId w:val="2"/>
        </w:numPr>
        <w:tabs>
          <w:tab w:val="left" w:pos="0"/>
        </w:tabs>
        <w:suppressAutoHyphens/>
        <w:spacing w:after="0" w:line="240" w:lineRule="auto"/>
        <w:ind w:left="0" w:firstLine="720"/>
        <w:jc w:val="both"/>
        <w:rPr>
          <w:rFonts w:ascii="Times New Roman" w:hAnsi="Times New Roman" w:cs="Times New Roman"/>
          <w:sz w:val="24"/>
          <w:szCs w:val="24"/>
        </w:rPr>
      </w:pPr>
      <w:r w:rsidRPr="00F103BF">
        <w:rPr>
          <w:rFonts w:ascii="Times New Roman" w:hAnsi="Times New Roman" w:cs="Times New Roman"/>
          <w:sz w:val="24"/>
          <w:szCs w:val="24"/>
        </w:rPr>
        <w:t>Учреждение является юридическим лицом, имеет самостоятельный баланс, лицевые счета, печати со своим наименованием, штампы, бланки.</w:t>
      </w:r>
    </w:p>
    <w:p w:rsidR="0081540E" w:rsidRPr="00F103BF" w:rsidRDefault="0081540E" w:rsidP="00D95A22">
      <w:pPr>
        <w:numPr>
          <w:ilvl w:val="1"/>
          <w:numId w:val="2"/>
        </w:numPr>
        <w:tabs>
          <w:tab w:val="left" w:pos="0"/>
        </w:tabs>
        <w:suppressAutoHyphens/>
        <w:spacing w:after="0" w:line="240" w:lineRule="auto"/>
        <w:ind w:left="0" w:firstLine="720"/>
        <w:jc w:val="both"/>
        <w:rPr>
          <w:rFonts w:ascii="Times New Roman" w:hAnsi="Times New Roman" w:cs="Times New Roman"/>
          <w:sz w:val="24"/>
          <w:szCs w:val="24"/>
        </w:rPr>
      </w:pPr>
      <w:r w:rsidRPr="00F103BF">
        <w:rPr>
          <w:rFonts w:ascii="Times New Roman" w:hAnsi="Times New Roman" w:cs="Times New Roman"/>
          <w:sz w:val="24"/>
          <w:szCs w:val="24"/>
        </w:rPr>
        <w:t xml:space="preserve">Учреждение имеет право приобретать и осуществлять имущественные и неимущественные права, </w:t>
      </w:r>
      <w:proofErr w:type="gramStart"/>
      <w:r w:rsidRPr="00F103BF">
        <w:rPr>
          <w:rFonts w:ascii="Times New Roman" w:hAnsi="Times New Roman" w:cs="Times New Roman"/>
          <w:sz w:val="24"/>
          <w:szCs w:val="24"/>
        </w:rPr>
        <w:t>нести обязанности</w:t>
      </w:r>
      <w:proofErr w:type="gramEnd"/>
      <w:r w:rsidRPr="00F103BF">
        <w:rPr>
          <w:rFonts w:ascii="Times New Roman" w:hAnsi="Times New Roman" w:cs="Times New Roman"/>
          <w:sz w:val="24"/>
          <w:szCs w:val="24"/>
        </w:rPr>
        <w:t xml:space="preserve">, быть истцом и ответчиком в суде. </w:t>
      </w:r>
    </w:p>
    <w:p w:rsidR="0081540E" w:rsidRPr="00F103BF" w:rsidRDefault="0081540E" w:rsidP="00D95A22">
      <w:pPr>
        <w:spacing w:after="0" w:line="240" w:lineRule="auto"/>
        <w:ind w:firstLine="708"/>
        <w:jc w:val="both"/>
        <w:rPr>
          <w:rFonts w:ascii="Times New Roman" w:hAnsi="Times New Roman" w:cs="Times New Roman"/>
          <w:sz w:val="24"/>
          <w:szCs w:val="24"/>
        </w:rPr>
      </w:pPr>
      <w:r w:rsidRPr="00F103BF">
        <w:rPr>
          <w:rFonts w:ascii="Times New Roman" w:hAnsi="Times New Roman" w:cs="Times New Roman"/>
          <w:sz w:val="24"/>
          <w:szCs w:val="24"/>
        </w:rPr>
        <w:t>Учреждению предоставляется право осуществлять приносящую доходы деятельность (предпринимательскую деятельность) в соответствии с законодательством, настоящим Уставом.</w:t>
      </w:r>
    </w:p>
    <w:p w:rsidR="0081540E" w:rsidRPr="00F103BF" w:rsidRDefault="0081540E" w:rsidP="00D95A22">
      <w:pPr>
        <w:numPr>
          <w:ilvl w:val="1"/>
          <w:numId w:val="2"/>
        </w:numPr>
        <w:tabs>
          <w:tab w:val="left" w:pos="0"/>
        </w:tabs>
        <w:suppressAutoHyphens/>
        <w:spacing w:after="0" w:line="240" w:lineRule="auto"/>
        <w:ind w:left="0" w:firstLine="720"/>
        <w:jc w:val="both"/>
        <w:rPr>
          <w:rFonts w:ascii="Times New Roman" w:hAnsi="Times New Roman" w:cs="Times New Roman"/>
          <w:sz w:val="24"/>
          <w:szCs w:val="24"/>
        </w:rPr>
      </w:pPr>
      <w:r w:rsidRPr="00F103BF">
        <w:rPr>
          <w:rFonts w:ascii="Times New Roman" w:hAnsi="Times New Roman" w:cs="Times New Roman"/>
          <w:sz w:val="24"/>
          <w:szCs w:val="24"/>
        </w:rPr>
        <w:t>Учреждение отвечает по своим обязательствам всем находящимся у него на праве оперативного управления имуществом, как закрепленным за Учреждением, так и приобретенным за счет доходов, полученных от приносящей доход деятельности, за исключением особо ценного движимого имущества, закрепленного за Учреждением или приобретенного Учреждением за счет выделенных средств, а также недвижимого имущества. Учредитель  не несет ответственности по обязательствам Учреждения.</w:t>
      </w:r>
    </w:p>
    <w:p w:rsidR="0081540E" w:rsidRPr="00F103BF" w:rsidRDefault="0081540E" w:rsidP="00D95A22">
      <w:pPr>
        <w:numPr>
          <w:ilvl w:val="1"/>
          <w:numId w:val="2"/>
        </w:numPr>
        <w:tabs>
          <w:tab w:val="left" w:pos="0"/>
        </w:tabs>
        <w:suppressAutoHyphens/>
        <w:spacing w:after="0" w:line="240" w:lineRule="auto"/>
        <w:ind w:left="0" w:firstLine="720"/>
        <w:jc w:val="both"/>
        <w:rPr>
          <w:rFonts w:ascii="Times New Roman" w:hAnsi="Times New Roman" w:cs="Times New Roman"/>
          <w:sz w:val="24"/>
          <w:szCs w:val="24"/>
        </w:rPr>
      </w:pPr>
      <w:r w:rsidRPr="00F103BF">
        <w:rPr>
          <w:rFonts w:ascii="Times New Roman" w:hAnsi="Times New Roman" w:cs="Times New Roman"/>
          <w:sz w:val="24"/>
          <w:szCs w:val="24"/>
        </w:rPr>
        <w:t xml:space="preserve"> Учреждение создано на неопределенный  срок.</w:t>
      </w:r>
    </w:p>
    <w:p w:rsidR="0081540E" w:rsidRPr="00F103BF" w:rsidRDefault="0081540E" w:rsidP="00D95A22">
      <w:pPr>
        <w:numPr>
          <w:ilvl w:val="1"/>
          <w:numId w:val="2"/>
        </w:numPr>
        <w:tabs>
          <w:tab w:val="left" w:pos="0"/>
        </w:tabs>
        <w:suppressAutoHyphens/>
        <w:spacing w:after="0" w:line="240" w:lineRule="auto"/>
        <w:ind w:left="0" w:firstLine="720"/>
        <w:jc w:val="both"/>
        <w:rPr>
          <w:rFonts w:ascii="Times New Roman" w:hAnsi="Times New Roman" w:cs="Times New Roman"/>
          <w:sz w:val="24"/>
          <w:szCs w:val="24"/>
        </w:rPr>
      </w:pPr>
      <w:r w:rsidRPr="00F103BF">
        <w:rPr>
          <w:rFonts w:ascii="Times New Roman" w:hAnsi="Times New Roman" w:cs="Times New Roman"/>
          <w:sz w:val="24"/>
          <w:szCs w:val="24"/>
        </w:rPr>
        <w:t xml:space="preserve"> Место нахождения Учреждения:</w:t>
      </w:r>
    </w:p>
    <w:p w:rsidR="00001EEA" w:rsidRDefault="0081540E" w:rsidP="00F103BF">
      <w:pPr>
        <w:pStyle w:val="a8"/>
        <w:spacing w:before="0" w:beforeAutospacing="0" w:after="0" w:afterAutospacing="0"/>
        <w:jc w:val="both"/>
        <w:rPr>
          <w:b/>
        </w:rPr>
      </w:pPr>
      <w:r w:rsidRPr="00F103BF">
        <w:t xml:space="preserve">Юридический адрес: </w:t>
      </w:r>
      <w:r w:rsidR="00001EEA">
        <w:rPr>
          <w:b/>
        </w:rPr>
        <w:t>646549</w:t>
      </w:r>
      <w:r w:rsidRPr="00F103BF">
        <w:rPr>
          <w:b/>
        </w:rPr>
        <w:t>, Омская о</w:t>
      </w:r>
      <w:r w:rsidR="00AC13B4" w:rsidRPr="00F103BF">
        <w:rPr>
          <w:b/>
        </w:rPr>
        <w:t xml:space="preserve">бласть, Знаменский район, </w:t>
      </w:r>
      <w:r w:rsidR="00001EEA">
        <w:rPr>
          <w:b/>
        </w:rPr>
        <w:t xml:space="preserve">п. Усть-Шиш, </w:t>
      </w:r>
    </w:p>
    <w:p w:rsidR="00001EEA" w:rsidRDefault="00001EEA" w:rsidP="00F103BF">
      <w:pPr>
        <w:pStyle w:val="a8"/>
        <w:spacing w:before="0" w:beforeAutospacing="0" w:after="0" w:afterAutospacing="0"/>
        <w:jc w:val="both"/>
        <w:rPr>
          <w:b/>
        </w:rPr>
      </w:pPr>
      <w:r>
        <w:rPr>
          <w:b/>
        </w:rPr>
        <w:t>ул. Советская 25А.</w:t>
      </w:r>
      <w:r w:rsidR="00AC13B4" w:rsidRPr="00F103BF">
        <w:rPr>
          <w:b/>
        </w:rPr>
        <w:t xml:space="preserve"> </w:t>
      </w:r>
    </w:p>
    <w:p w:rsidR="00F103BF" w:rsidRDefault="00F103BF" w:rsidP="00F103BF">
      <w:pPr>
        <w:pStyle w:val="a8"/>
        <w:spacing w:before="0" w:beforeAutospacing="0" w:after="0" w:afterAutospacing="0"/>
        <w:jc w:val="both"/>
        <w:rPr>
          <w:b/>
        </w:rPr>
      </w:pPr>
      <w:r>
        <w:rPr>
          <w:b/>
        </w:rPr>
        <w:t>Адреса мест осуществления образовательной деятельности:</w:t>
      </w:r>
    </w:p>
    <w:p w:rsidR="00001EEA" w:rsidRDefault="00001EEA" w:rsidP="00001EEA">
      <w:pPr>
        <w:pStyle w:val="a8"/>
        <w:spacing w:before="0" w:beforeAutospacing="0" w:after="0" w:afterAutospacing="0"/>
        <w:jc w:val="both"/>
        <w:rPr>
          <w:b/>
        </w:rPr>
      </w:pPr>
      <w:r w:rsidRPr="00F103BF">
        <w:rPr>
          <w:b/>
        </w:rPr>
        <w:t xml:space="preserve">Омская область, Знаменский район, </w:t>
      </w:r>
      <w:r>
        <w:rPr>
          <w:b/>
        </w:rPr>
        <w:t>п. Усть-Шиш, ул. Советская 25А.</w:t>
      </w:r>
      <w:r w:rsidRPr="00F103BF">
        <w:rPr>
          <w:b/>
        </w:rPr>
        <w:t xml:space="preserve"> </w:t>
      </w:r>
    </w:p>
    <w:p w:rsidR="00001EEA" w:rsidRDefault="00001EEA" w:rsidP="00001EEA">
      <w:pPr>
        <w:pStyle w:val="a8"/>
        <w:spacing w:before="0" w:beforeAutospacing="0" w:after="0" w:afterAutospacing="0"/>
        <w:jc w:val="both"/>
        <w:rPr>
          <w:b/>
        </w:rPr>
      </w:pPr>
      <w:r w:rsidRPr="00F103BF">
        <w:rPr>
          <w:b/>
        </w:rPr>
        <w:t xml:space="preserve">Омская область, Знаменский район, </w:t>
      </w:r>
      <w:r>
        <w:rPr>
          <w:b/>
        </w:rPr>
        <w:t xml:space="preserve">п. Усть-Шиш, ул. </w:t>
      </w:r>
      <w:r w:rsidR="000323D8">
        <w:rPr>
          <w:b/>
        </w:rPr>
        <w:t>Советская 25Б</w:t>
      </w:r>
      <w:r>
        <w:rPr>
          <w:b/>
        </w:rPr>
        <w:t>.</w:t>
      </w:r>
      <w:r w:rsidRPr="00F103BF">
        <w:rPr>
          <w:b/>
        </w:rPr>
        <w:t xml:space="preserve"> </w:t>
      </w:r>
    </w:p>
    <w:p w:rsidR="00001EEA" w:rsidRDefault="00001EEA" w:rsidP="00001EEA">
      <w:pPr>
        <w:pStyle w:val="a8"/>
        <w:spacing w:before="0" w:beforeAutospacing="0" w:after="0" w:afterAutospacing="0"/>
        <w:jc w:val="both"/>
        <w:rPr>
          <w:b/>
        </w:rPr>
      </w:pPr>
      <w:r w:rsidRPr="00F103BF">
        <w:rPr>
          <w:b/>
        </w:rPr>
        <w:t xml:space="preserve">Омская область, Знаменский район, </w:t>
      </w:r>
      <w:r>
        <w:rPr>
          <w:b/>
        </w:rPr>
        <w:t xml:space="preserve">п. Усть-Шиш, ул. </w:t>
      </w:r>
      <w:r w:rsidR="008A469B">
        <w:rPr>
          <w:b/>
        </w:rPr>
        <w:t>Советская 25Д</w:t>
      </w:r>
      <w:r>
        <w:rPr>
          <w:b/>
        </w:rPr>
        <w:t>.</w:t>
      </w:r>
      <w:r w:rsidRPr="00F103BF">
        <w:rPr>
          <w:b/>
        </w:rPr>
        <w:t xml:space="preserve"> </w:t>
      </w:r>
    </w:p>
    <w:p w:rsidR="00001EEA" w:rsidRDefault="00001EEA" w:rsidP="00001EEA">
      <w:pPr>
        <w:pStyle w:val="a8"/>
        <w:spacing w:before="0" w:beforeAutospacing="0" w:after="0" w:afterAutospacing="0"/>
        <w:jc w:val="both"/>
        <w:rPr>
          <w:b/>
        </w:rPr>
      </w:pPr>
      <w:r w:rsidRPr="00F103BF">
        <w:rPr>
          <w:b/>
        </w:rPr>
        <w:t xml:space="preserve">Омская область, Знаменский район, </w:t>
      </w:r>
      <w:r>
        <w:rPr>
          <w:b/>
        </w:rPr>
        <w:t xml:space="preserve">п. Усть-Шиш, ул. </w:t>
      </w:r>
      <w:r w:rsidR="000323D8">
        <w:rPr>
          <w:b/>
        </w:rPr>
        <w:t>Советская 25Е</w:t>
      </w:r>
      <w:r>
        <w:rPr>
          <w:b/>
        </w:rPr>
        <w:t>.</w:t>
      </w:r>
      <w:r w:rsidRPr="00F103BF">
        <w:rPr>
          <w:b/>
        </w:rPr>
        <w:t xml:space="preserve"> </w:t>
      </w:r>
    </w:p>
    <w:p w:rsidR="00C346C6" w:rsidRDefault="00C346C6" w:rsidP="00C346C6">
      <w:pPr>
        <w:tabs>
          <w:tab w:val="left" w:pos="2055"/>
        </w:tabs>
        <w:spacing w:line="240" w:lineRule="auto"/>
        <w:rPr>
          <w:rFonts w:ascii="Times New Roman" w:eastAsia="Times New Roman" w:hAnsi="Times New Roman" w:cs="Times New Roman"/>
          <w:b/>
          <w:sz w:val="24"/>
          <w:szCs w:val="24"/>
        </w:rPr>
      </w:pPr>
    </w:p>
    <w:p w:rsidR="0081540E" w:rsidRPr="00F103BF" w:rsidRDefault="00C346C6" w:rsidP="00C346C6">
      <w:pPr>
        <w:tabs>
          <w:tab w:val="left" w:pos="2055"/>
        </w:tabs>
        <w:spacing w:line="240" w:lineRule="auto"/>
        <w:rPr>
          <w:rFonts w:ascii="Times New Roman" w:hAnsi="Times New Roman" w:cs="Times New Roman"/>
          <w:b/>
          <w:sz w:val="24"/>
          <w:szCs w:val="24"/>
        </w:rPr>
      </w:pPr>
      <w:r>
        <w:rPr>
          <w:rFonts w:ascii="Times New Roman" w:eastAsia="Times New Roman" w:hAnsi="Times New Roman" w:cs="Times New Roman"/>
          <w:b/>
          <w:sz w:val="24"/>
          <w:szCs w:val="24"/>
        </w:rPr>
        <w:lastRenderedPageBreak/>
        <w:t xml:space="preserve">                   </w:t>
      </w:r>
      <w:r w:rsidR="0081540E" w:rsidRPr="00F103BF">
        <w:rPr>
          <w:rFonts w:ascii="Times New Roman" w:hAnsi="Times New Roman" w:cs="Times New Roman"/>
          <w:b/>
          <w:sz w:val="24"/>
          <w:szCs w:val="24"/>
        </w:rPr>
        <w:t>2. Цели, предмет и виды деятельности Учреждения</w:t>
      </w:r>
    </w:p>
    <w:p w:rsidR="0081540E" w:rsidRPr="00F103BF" w:rsidRDefault="0081540E" w:rsidP="00D95A22">
      <w:pPr>
        <w:tabs>
          <w:tab w:val="left" w:pos="2055"/>
        </w:tabs>
        <w:spacing w:after="0" w:line="240" w:lineRule="auto"/>
        <w:jc w:val="both"/>
        <w:rPr>
          <w:rFonts w:ascii="Times New Roman" w:hAnsi="Times New Roman" w:cs="Times New Roman"/>
          <w:sz w:val="24"/>
          <w:szCs w:val="24"/>
        </w:rPr>
      </w:pPr>
      <w:r w:rsidRPr="00F103BF">
        <w:rPr>
          <w:rFonts w:ascii="Times New Roman" w:hAnsi="Times New Roman" w:cs="Times New Roman"/>
          <w:sz w:val="24"/>
          <w:szCs w:val="24"/>
        </w:rPr>
        <w:t>2.1. Основной целью деятельности Учреждения является образовательная деятельность по образовательным программам дошкольного, начального общего, основного общег</w:t>
      </w:r>
      <w:r w:rsidR="00243F80" w:rsidRPr="00F103BF">
        <w:rPr>
          <w:rFonts w:ascii="Times New Roman" w:hAnsi="Times New Roman" w:cs="Times New Roman"/>
          <w:sz w:val="24"/>
          <w:szCs w:val="24"/>
        </w:rPr>
        <w:t>о,</w:t>
      </w:r>
      <w:r w:rsidR="00417C09" w:rsidRPr="00F103BF">
        <w:rPr>
          <w:rFonts w:ascii="Times New Roman" w:hAnsi="Times New Roman" w:cs="Times New Roman"/>
          <w:sz w:val="24"/>
          <w:szCs w:val="24"/>
        </w:rPr>
        <w:t xml:space="preserve"> среднего общего образования, дополнительного образования</w:t>
      </w:r>
      <w:r w:rsidR="00243F80" w:rsidRPr="00F103BF">
        <w:rPr>
          <w:rFonts w:ascii="Times New Roman" w:hAnsi="Times New Roman" w:cs="Times New Roman"/>
          <w:sz w:val="24"/>
          <w:szCs w:val="24"/>
        </w:rPr>
        <w:t xml:space="preserve"> детей и взрослых</w:t>
      </w:r>
      <w:r w:rsidR="00417C09" w:rsidRPr="00F103BF">
        <w:rPr>
          <w:rFonts w:ascii="Times New Roman" w:hAnsi="Times New Roman" w:cs="Times New Roman"/>
          <w:sz w:val="24"/>
          <w:szCs w:val="24"/>
        </w:rPr>
        <w:t>.</w:t>
      </w:r>
    </w:p>
    <w:p w:rsidR="0081540E" w:rsidRPr="00F103BF" w:rsidRDefault="0081540E" w:rsidP="00D95A22">
      <w:pPr>
        <w:tabs>
          <w:tab w:val="left" w:pos="0"/>
        </w:tabs>
        <w:spacing w:after="0" w:line="240" w:lineRule="auto"/>
        <w:jc w:val="both"/>
        <w:rPr>
          <w:rFonts w:ascii="Times New Roman" w:hAnsi="Times New Roman" w:cs="Times New Roman"/>
          <w:sz w:val="24"/>
          <w:szCs w:val="24"/>
        </w:rPr>
      </w:pPr>
      <w:r w:rsidRPr="00F103BF">
        <w:rPr>
          <w:rFonts w:ascii="Times New Roman" w:hAnsi="Times New Roman" w:cs="Times New Roman"/>
          <w:sz w:val="24"/>
          <w:szCs w:val="24"/>
        </w:rPr>
        <w:t>2.2. Предметом деятельности Учреждения является образовательная деятельность.</w:t>
      </w:r>
    </w:p>
    <w:p w:rsidR="0081540E" w:rsidRPr="00F103BF" w:rsidRDefault="0081540E" w:rsidP="00D95A22">
      <w:pPr>
        <w:tabs>
          <w:tab w:val="left" w:pos="0"/>
        </w:tabs>
        <w:spacing w:after="0" w:line="240" w:lineRule="auto"/>
        <w:jc w:val="both"/>
        <w:rPr>
          <w:rFonts w:ascii="Times New Roman" w:hAnsi="Times New Roman" w:cs="Times New Roman"/>
          <w:sz w:val="24"/>
          <w:szCs w:val="24"/>
        </w:rPr>
      </w:pPr>
      <w:r w:rsidRPr="00F103BF">
        <w:rPr>
          <w:rFonts w:ascii="Times New Roman" w:hAnsi="Times New Roman" w:cs="Times New Roman"/>
          <w:sz w:val="24"/>
          <w:szCs w:val="24"/>
        </w:rPr>
        <w:t>2.3. Для достижения целей, указанных в пункте 2.1 настоящего Устава, Учреждение осуществляет следующие основные виды деятельности:</w:t>
      </w:r>
    </w:p>
    <w:p w:rsidR="0081540E" w:rsidRPr="00F103BF" w:rsidRDefault="0081540E" w:rsidP="00D95A22">
      <w:pPr>
        <w:tabs>
          <w:tab w:val="left" w:pos="0"/>
        </w:tabs>
        <w:spacing w:after="0" w:line="240" w:lineRule="auto"/>
        <w:ind w:firstLine="720"/>
        <w:jc w:val="both"/>
        <w:rPr>
          <w:rFonts w:ascii="Times New Roman" w:hAnsi="Times New Roman" w:cs="Times New Roman"/>
          <w:b/>
          <w:i/>
          <w:sz w:val="24"/>
          <w:szCs w:val="24"/>
          <w:u w:val="single"/>
        </w:rPr>
      </w:pPr>
      <w:r w:rsidRPr="00F103BF">
        <w:rPr>
          <w:rFonts w:ascii="Times New Roman" w:hAnsi="Times New Roman" w:cs="Times New Roman"/>
          <w:b/>
          <w:i/>
          <w:sz w:val="24"/>
          <w:szCs w:val="24"/>
          <w:u w:val="single"/>
        </w:rPr>
        <w:t>1) реализация образовательных программ;</w:t>
      </w:r>
    </w:p>
    <w:p w:rsidR="0081540E" w:rsidRPr="00F103BF" w:rsidRDefault="0081540E" w:rsidP="00D95A22">
      <w:pPr>
        <w:tabs>
          <w:tab w:val="left" w:pos="0"/>
        </w:tabs>
        <w:spacing w:after="0" w:line="240" w:lineRule="auto"/>
        <w:ind w:firstLine="720"/>
        <w:jc w:val="both"/>
        <w:rPr>
          <w:rFonts w:ascii="Times New Roman" w:hAnsi="Times New Roman" w:cs="Times New Roman"/>
          <w:b/>
          <w:i/>
          <w:sz w:val="24"/>
          <w:szCs w:val="24"/>
          <w:u w:val="single"/>
        </w:rPr>
      </w:pPr>
      <w:r w:rsidRPr="00F103BF">
        <w:rPr>
          <w:rFonts w:ascii="Times New Roman" w:hAnsi="Times New Roman" w:cs="Times New Roman"/>
          <w:b/>
          <w:i/>
          <w:sz w:val="24"/>
          <w:szCs w:val="24"/>
          <w:u w:val="single"/>
        </w:rPr>
        <w:t xml:space="preserve">2) отдых и оздоровление </w:t>
      </w:r>
      <w:proofErr w:type="gramStart"/>
      <w:r w:rsidR="005240E3" w:rsidRPr="00F103BF">
        <w:rPr>
          <w:rFonts w:ascii="Times New Roman" w:hAnsi="Times New Roman" w:cs="Times New Roman"/>
          <w:b/>
          <w:i/>
          <w:sz w:val="24"/>
          <w:szCs w:val="24"/>
          <w:u w:val="single"/>
        </w:rPr>
        <w:t>об</w:t>
      </w:r>
      <w:r w:rsidR="00105E03" w:rsidRPr="00F103BF">
        <w:rPr>
          <w:rFonts w:ascii="Times New Roman" w:hAnsi="Times New Roman" w:cs="Times New Roman"/>
          <w:b/>
          <w:i/>
          <w:sz w:val="24"/>
          <w:szCs w:val="24"/>
          <w:u w:val="single"/>
        </w:rPr>
        <w:t>уча</w:t>
      </w:r>
      <w:r w:rsidR="005240E3" w:rsidRPr="00F103BF">
        <w:rPr>
          <w:rFonts w:ascii="Times New Roman" w:hAnsi="Times New Roman" w:cs="Times New Roman"/>
          <w:b/>
          <w:i/>
          <w:sz w:val="24"/>
          <w:szCs w:val="24"/>
          <w:u w:val="single"/>
        </w:rPr>
        <w:t>ю</w:t>
      </w:r>
      <w:r w:rsidR="00105E03" w:rsidRPr="00F103BF">
        <w:rPr>
          <w:rFonts w:ascii="Times New Roman" w:hAnsi="Times New Roman" w:cs="Times New Roman"/>
          <w:b/>
          <w:i/>
          <w:sz w:val="24"/>
          <w:szCs w:val="24"/>
          <w:u w:val="single"/>
        </w:rPr>
        <w:t>щихся</w:t>
      </w:r>
      <w:proofErr w:type="gramEnd"/>
      <w:r w:rsidRPr="00F103BF">
        <w:rPr>
          <w:rFonts w:ascii="Times New Roman" w:hAnsi="Times New Roman" w:cs="Times New Roman"/>
          <w:b/>
          <w:i/>
          <w:sz w:val="24"/>
          <w:szCs w:val="24"/>
          <w:u w:val="single"/>
        </w:rPr>
        <w:t>;</w:t>
      </w:r>
    </w:p>
    <w:p w:rsidR="0081540E" w:rsidRPr="00F103BF" w:rsidRDefault="0081540E" w:rsidP="00D95A22">
      <w:pPr>
        <w:tabs>
          <w:tab w:val="left" w:pos="0"/>
        </w:tabs>
        <w:spacing w:after="0" w:line="240" w:lineRule="auto"/>
        <w:ind w:firstLine="720"/>
        <w:jc w:val="both"/>
        <w:rPr>
          <w:rFonts w:ascii="Times New Roman" w:hAnsi="Times New Roman" w:cs="Times New Roman"/>
          <w:b/>
          <w:i/>
          <w:sz w:val="24"/>
          <w:szCs w:val="24"/>
          <w:u w:val="single"/>
        </w:rPr>
      </w:pPr>
      <w:r w:rsidRPr="00F103BF">
        <w:rPr>
          <w:rFonts w:ascii="Times New Roman" w:hAnsi="Times New Roman" w:cs="Times New Roman"/>
          <w:b/>
          <w:i/>
          <w:sz w:val="24"/>
          <w:szCs w:val="24"/>
          <w:u w:val="single"/>
        </w:rPr>
        <w:t>3)консультационную и просветительскую.</w:t>
      </w:r>
    </w:p>
    <w:p w:rsidR="0081540E" w:rsidRPr="00F103BF" w:rsidRDefault="0081540E" w:rsidP="00D95A22">
      <w:pPr>
        <w:tabs>
          <w:tab w:val="left" w:pos="0"/>
        </w:tabs>
        <w:spacing w:after="0" w:line="240" w:lineRule="auto"/>
        <w:jc w:val="both"/>
        <w:rPr>
          <w:rFonts w:ascii="Times New Roman" w:hAnsi="Times New Roman" w:cs="Times New Roman"/>
          <w:sz w:val="24"/>
          <w:szCs w:val="24"/>
        </w:rPr>
      </w:pPr>
      <w:r w:rsidRPr="00F103BF">
        <w:rPr>
          <w:rFonts w:ascii="Times New Roman" w:hAnsi="Times New Roman" w:cs="Times New Roman"/>
          <w:sz w:val="24"/>
          <w:szCs w:val="24"/>
        </w:rPr>
        <w:t>2.4. Учреждение реализует образовательные программы следующих видов:</w:t>
      </w:r>
    </w:p>
    <w:p w:rsidR="0081540E" w:rsidRPr="00F103BF" w:rsidRDefault="0081540E" w:rsidP="00D95A22">
      <w:pPr>
        <w:tabs>
          <w:tab w:val="left" w:pos="0"/>
        </w:tabs>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 основные общеобразовательные программы – образовательные программы  дошкольного образования, начального общего образования, основного общего образования, среднего общего образования;</w:t>
      </w:r>
    </w:p>
    <w:p w:rsidR="0081540E" w:rsidRPr="00F103BF" w:rsidRDefault="0081540E" w:rsidP="00D95A22">
      <w:pPr>
        <w:tabs>
          <w:tab w:val="left" w:pos="0"/>
        </w:tabs>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 дополнительные общеобразовательные программы – дополнительные  общеразвивающие программы.</w:t>
      </w:r>
    </w:p>
    <w:p w:rsidR="0081540E" w:rsidRPr="00F103BF" w:rsidRDefault="0081540E" w:rsidP="00D95A22">
      <w:pPr>
        <w:tabs>
          <w:tab w:val="left" w:pos="0"/>
        </w:tabs>
        <w:spacing w:after="0" w:line="240" w:lineRule="auto"/>
        <w:jc w:val="both"/>
        <w:rPr>
          <w:rFonts w:ascii="Times New Roman" w:hAnsi="Times New Roman" w:cs="Times New Roman"/>
          <w:sz w:val="24"/>
          <w:szCs w:val="24"/>
        </w:rPr>
      </w:pPr>
      <w:r w:rsidRPr="00F103BF">
        <w:rPr>
          <w:rFonts w:ascii="Times New Roman" w:hAnsi="Times New Roman" w:cs="Times New Roman"/>
          <w:sz w:val="24"/>
          <w:szCs w:val="24"/>
        </w:rPr>
        <w:t>2.5. Основные общеобразовательные программы реализуются по следующим уровням общего образования:</w:t>
      </w:r>
    </w:p>
    <w:p w:rsidR="0081540E" w:rsidRPr="00F103BF" w:rsidRDefault="0081540E" w:rsidP="00D95A22">
      <w:pPr>
        <w:tabs>
          <w:tab w:val="left" w:pos="0"/>
        </w:tabs>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 дошкольное образование;</w:t>
      </w:r>
    </w:p>
    <w:p w:rsidR="0081540E" w:rsidRPr="00F103BF" w:rsidRDefault="0081540E" w:rsidP="00D95A22">
      <w:pPr>
        <w:autoSpaceDE w:val="0"/>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 начальное общее образование;</w:t>
      </w:r>
    </w:p>
    <w:p w:rsidR="0081540E" w:rsidRPr="00F103BF" w:rsidRDefault="0081540E" w:rsidP="00D95A22">
      <w:pPr>
        <w:autoSpaceDE w:val="0"/>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 основное общее образование;</w:t>
      </w:r>
    </w:p>
    <w:p w:rsidR="0081540E" w:rsidRPr="00F103BF" w:rsidRDefault="0081540E" w:rsidP="00D95A22">
      <w:pPr>
        <w:autoSpaceDE w:val="0"/>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 среднее общее образование.</w:t>
      </w:r>
    </w:p>
    <w:p w:rsidR="0081540E" w:rsidRPr="00F103BF" w:rsidRDefault="0081540E" w:rsidP="00D95A22">
      <w:pPr>
        <w:tabs>
          <w:tab w:val="left" w:pos="0"/>
        </w:tabs>
        <w:spacing w:after="0" w:line="240" w:lineRule="auto"/>
        <w:jc w:val="both"/>
        <w:rPr>
          <w:rFonts w:ascii="Times New Roman" w:hAnsi="Times New Roman" w:cs="Times New Roman"/>
          <w:sz w:val="24"/>
          <w:szCs w:val="24"/>
        </w:rPr>
      </w:pPr>
      <w:r w:rsidRPr="00F103BF">
        <w:rPr>
          <w:rFonts w:ascii="Times New Roman" w:hAnsi="Times New Roman" w:cs="Times New Roman"/>
          <w:sz w:val="24"/>
          <w:szCs w:val="24"/>
        </w:rPr>
        <w:t>2.6. Помимо основных видов деятельности Учреждение вправе осуществлять иные виды деятельности, в том числе приносящие доходы, лишь постольку, поскольку это служит достижению целей, указанных в пункте 2.1 настоящего Устава.</w:t>
      </w:r>
    </w:p>
    <w:p w:rsidR="0081540E" w:rsidRPr="00F103BF" w:rsidRDefault="0081540E" w:rsidP="00D95A22">
      <w:pPr>
        <w:tabs>
          <w:tab w:val="left" w:pos="0"/>
        </w:tabs>
        <w:spacing w:after="0" w:line="240" w:lineRule="auto"/>
        <w:jc w:val="both"/>
        <w:rPr>
          <w:rFonts w:ascii="Times New Roman" w:hAnsi="Times New Roman" w:cs="Times New Roman"/>
          <w:sz w:val="24"/>
          <w:szCs w:val="24"/>
        </w:rPr>
      </w:pPr>
      <w:r w:rsidRPr="00F103BF">
        <w:rPr>
          <w:rFonts w:ascii="Times New Roman" w:hAnsi="Times New Roman" w:cs="Times New Roman"/>
          <w:sz w:val="24"/>
          <w:szCs w:val="24"/>
        </w:rPr>
        <w:t xml:space="preserve">2.7. Виды деятельности, подлежащие лицензированию, осуществляются Учреждением после получения лицензий в установленном федеральным законодательством порядке. </w:t>
      </w:r>
    </w:p>
    <w:p w:rsidR="0081540E" w:rsidRPr="00F103BF" w:rsidRDefault="0081540E" w:rsidP="00D95A22">
      <w:pPr>
        <w:autoSpaceDE w:val="0"/>
        <w:spacing w:after="0" w:line="240" w:lineRule="auto"/>
        <w:jc w:val="both"/>
        <w:rPr>
          <w:rFonts w:ascii="Times New Roman" w:hAnsi="Times New Roman" w:cs="Times New Roman"/>
          <w:sz w:val="24"/>
          <w:szCs w:val="24"/>
        </w:rPr>
      </w:pPr>
      <w:r w:rsidRPr="00F103BF">
        <w:rPr>
          <w:rFonts w:ascii="Times New Roman" w:hAnsi="Times New Roman" w:cs="Times New Roman"/>
          <w:sz w:val="24"/>
          <w:szCs w:val="24"/>
        </w:rPr>
        <w:t>2.8. К компетенции Учреждения в установленной сфере деятельности относятся:</w:t>
      </w:r>
    </w:p>
    <w:p w:rsidR="0081540E" w:rsidRPr="00F103BF" w:rsidRDefault="0081540E" w:rsidP="00D95A22">
      <w:pPr>
        <w:autoSpaceDE w:val="0"/>
        <w:spacing w:after="0" w:line="240" w:lineRule="auto"/>
        <w:ind w:firstLine="709"/>
        <w:jc w:val="both"/>
        <w:rPr>
          <w:rFonts w:ascii="Times New Roman" w:hAnsi="Times New Roman" w:cs="Times New Roman"/>
          <w:sz w:val="24"/>
          <w:szCs w:val="24"/>
        </w:rPr>
      </w:pPr>
      <w:r w:rsidRPr="00F103BF">
        <w:rPr>
          <w:rFonts w:ascii="Times New Roman" w:hAnsi="Times New Roman" w:cs="Times New Roman"/>
          <w:sz w:val="24"/>
          <w:szCs w:val="24"/>
        </w:rPr>
        <w:t xml:space="preserve">1) разработка и принятие правил внутреннего распорядка </w:t>
      </w:r>
      <w:r w:rsidR="005240E3" w:rsidRPr="00F103BF">
        <w:rPr>
          <w:rFonts w:ascii="Times New Roman" w:hAnsi="Times New Roman" w:cs="Times New Roman"/>
          <w:sz w:val="24"/>
          <w:szCs w:val="24"/>
        </w:rPr>
        <w:t>об</w:t>
      </w:r>
      <w:r w:rsidR="00105E03" w:rsidRPr="00F103BF">
        <w:rPr>
          <w:rFonts w:ascii="Times New Roman" w:hAnsi="Times New Roman" w:cs="Times New Roman"/>
          <w:sz w:val="24"/>
          <w:szCs w:val="24"/>
        </w:rPr>
        <w:t>уча</w:t>
      </w:r>
      <w:r w:rsidR="005240E3" w:rsidRPr="00F103BF">
        <w:rPr>
          <w:rFonts w:ascii="Times New Roman" w:hAnsi="Times New Roman" w:cs="Times New Roman"/>
          <w:sz w:val="24"/>
          <w:szCs w:val="24"/>
        </w:rPr>
        <w:t>ю</w:t>
      </w:r>
      <w:r w:rsidR="00105E03" w:rsidRPr="00F103BF">
        <w:rPr>
          <w:rFonts w:ascii="Times New Roman" w:hAnsi="Times New Roman" w:cs="Times New Roman"/>
          <w:sz w:val="24"/>
          <w:szCs w:val="24"/>
        </w:rPr>
        <w:t>щихся</w:t>
      </w:r>
      <w:r w:rsidRPr="00F103BF">
        <w:rPr>
          <w:rFonts w:ascii="Times New Roman" w:hAnsi="Times New Roman" w:cs="Times New Roman"/>
          <w:sz w:val="24"/>
          <w:szCs w:val="24"/>
        </w:rPr>
        <w:t>, правил внутреннего трудового распорядка, иных локальных нормативных актов;</w:t>
      </w:r>
    </w:p>
    <w:p w:rsidR="0081540E" w:rsidRPr="00F103BF" w:rsidRDefault="0081540E" w:rsidP="00D95A22">
      <w:pPr>
        <w:autoSpaceDE w:val="0"/>
        <w:spacing w:after="0" w:line="240" w:lineRule="auto"/>
        <w:ind w:firstLine="709"/>
        <w:jc w:val="both"/>
        <w:rPr>
          <w:rFonts w:ascii="Times New Roman" w:hAnsi="Times New Roman" w:cs="Times New Roman"/>
          <w:sz w:val="24"/>
          <w:szCs w:val="24"/>
        </w:rPr>
      </w:pPr>
      <w:r w:rsidRPr="00F103BF">
        <w:rPr>
          <w:rFonts w:ascii="Times New Roman" w:hAnsi="Times New Roman" w:cs="Times New Roman"/>
          <w:sz w:val="24"/>
          <w:szCs w:val="24"/>
        </w:rPr>
        <w:t>2) материально-техническое обеспечение образовательной деятельности, оборудование помещений в соответствии с государственными и местными нормами и требованиями, в том числе в соответствии с федеральными государственными образовательными стандартами,  образовательными стандартами;</w:t>
      </w:r>
    </w:p>
    <w:p w:rsidR="0081540E" w:rsidRPr="00F103BF" w:rsidRDefault="0081540E" w:rsidP="00D95A22">
      <w:pPr>
        <w:autoSpaceDE w:val="0"/>
        <w:spacing w:after="0" w:line="240" w:lineRule="auto"/>
        <w:ind w:firstLine="709"/>
        <w:jc w:val="both"/>
        <w:rPr>
          <w:rFonts w:ascii="Times New Roman" w:hAnsi="Times New Roman" w:cs="Times New Roman"/>
          <w:sz w:val="24"/>
          <w:szCs w:val="24"/>
        </w:rPr>
      </w:pPr>
      <w:r w:rsidRPr="00F103BF">
        <w:rPr>
          <w:rFonts w:ascii="Times New Roman" w:hAnsi="Times New Roman" w:cs="Times New Roman"/>
          <w:sz w:val="24"/>
          <w:szCs w:val="24"/>
        </w:rPr>
        <w:t xml:space="preserve">3) предоставление учредителю и общественности ежегодного отчета о поступлении и расходовании финансовых и материальных средств, а также отчета о результатах </w:t>
      </w:r>
      <w:proofErr w:type="spellStart"/>
      <w:r w:rsidRPr="00F103BF">
        <w:rPr>
          <w:rFonts w:ascii="Times New Roman" w:hAnsi="Times New Roman" w:cs="Times New Roman"/>
          <w:sz w:val="24"/>
          <w:szCs w:val="24"/>
        </w:rPr>
        <w:t>самообследования</w:t>
      </w:r>
      <w:proofErr w:type="spellEnd"/>
      <w:r w:rsidRPr="00F103BF">
        <w:rPr>
          <w:rFonts w:ascii="Times New Roman" w:hAnsi="Times New Roman" w:cs="Times New Roman"/>
          <w:sz w:val="24"/>
          <w:szCs w:val="24"/>
        </w:rPr>
        <w:t>;</w:t>
      </w:r>
    </w:p>
    <w:p w:rsidR="0081540E" w:rsidRPr="00F103BF" w:rsidRDefault="0081540E" w:rsidP="00D95A22">
      <w:pPr>
        <w:autoSpaceDE w:val="0"/>
        <w:spacing w:after="0" w:line="240" w:lineRule="auto"/>
        <w:ind w:firstLine="709"/>
        <w:jc w:val="both"/>
        <w:rPr>
          <w:rFonts w:ascii="Times New Roman" w:hAnsi="Times New Roman" w:cs="Times New Roman"/>
          <w:sz w:val="24"/>
          <w:szCs w:val="24"/>
        </w:rPr>
      </w:pPr>
      <w:r w:rsidRPr="00F103BF">
        <w:rPr>
          <w:rFonts w:ascii="Times New Roman" w:hAnsi="Times New Roman" w:cs="Times New Roman"/>
          <w:sz w:val="24"/>
          <w:szCs w:val="24"/>
        </w:rPr>
        <w:t>4) установление штатного расписания, если иное не установлено нормативными правовыми актами Российской Федерации;</w:t>
      </w:r>
    </w:p>
    <w:p w:rsidR="0081540E" w:rsidRPr="00F103BF" w:rsidRDefault="0081540E" w:rsidP="00D95A22">
      <w:pPr>
        <w:autoSpaceDE w:val="0"/>
        <w:spacing w:after="0" w:line="240" w:lineRule="auto"/>
        <w:ind w:firstLine="709"/>
        <w:jc w:val="both"/>
        <w:rPr>
          <w:rFonts w:ascii="Times New Roman" w:hAnsi="Times New Roman" w:cs="Times New Roman"/>
          <w:sz w:val="24"/>
          <w:szCs w:val="24"/>
        </w:rPr>
      </w:pPr>
      <w:r w:rsidRPr="00F103BF">
        <w:rPr>
          <w:rFonts w:ascii="Times New Roman" w:hAnsi="Times New Roman" w:cs="Times New Roman"/>
          <w:sz w:val="24"/>
          <w:szCs w:val="24"/>
        </w:rPr>
        <w:t>5) прием на работу работников, заключение с ними и расторжение трудовых договоров, если иное не установлено Федеральным законом «Об образовании в Российской Федерации», распределение должностных обязанностей, создание условий и организация дополнительного профессионального образования работников;</w:t>
      </w:r>
    </w:p>
    <w:p w:rsidR="0081540E" w:rsidRPr="00F103BF" w:rsidRDefault="0081540E" w:rsidP="00D95A22">
      <w:pPr>
        <w:autoSpaceDE w:val="0"/>
        <w:spacing w:after="0" w:line="240" w:lineRule="auto"/>
        <w:ind w:firstLine="709"/>
        <w:jc w:val="both"/>
        <w:rPr>
          <w:rFonts w:ascii="Times New Roman" w:hAnsi="Times New Roman" w:cs="Times New Roman"/>
          <w:sz w:val="24"/>
          <w:szCs w:val="24"/>
        </w:rPr>
      </w:pPr>
      <w:r w:rsidRPr="00F103BF">
        <w:rPr>
          <w:rFonts w:ascii="Times New Roman" w:hAnsi="Times New Roman" w:cs="Times New Roman"/>
          <w:sz w:val="24"/>
          <w:szCs w:val="24"/>
        </w:rPr>
        <w:t>6) разработка и утверждение образовательных программ Учреждения;</w:t>
      </w:r>
    </w:p>
    <w:p w:rsidR="0081540E" w:rsidRPr="00F103BF" w:rsidRDefault="0081540E" w:rsidP="00D95A22">
      <w:pPr>
        <w:autoSpaceDE w:val="0"/>
        <w:spacing w:after="0" w:line="240" w:lineRule="auto"/>
        <w:ind w:firstLine="709"/>
        <w:jc w:val="both"/>
        <w:rPr>
          <w:rFonts w:ascii="Times New Roman" w:hAnsi="Times New Roman" w:cs="Times New Roman"/>
          <w:sz w:val="24"/>
          <w:szCs w:val="24"/>
        </w:rPr>
      </w:pPr>
      <w:r w:rsidRPr="00F103BF">
        <w:rPr>
          <w:rFonts w:ascii="Times New Roman" w:hAnsi="Times New Roman" w:cs="Times New Roman"/>
          <w:sz w:val="24"/>
          <w:szCs w:val="24"/>
        </w:rPr>
        <w:t>7) разработка и утверждение по согласованию с учредителем программы развития Учреждения, если иное не установлено Федеральным законом  «Об образовании в Российской Федерации»;</w:t>
      </w:r>
    </w:p>
    <w:p w:rsidR="0081540E" w:rsidRPr="00F103BF" w:rsidRDefault="0081540E" w:rsidP="00D95A22">
      <w:pPr>
        <w:autoSpaceDE w:val="0"/>
        <w:spacing w:after="0" w:line="240" w:lineRule="auto"/>
        <w:ind w:firstLine="709"/>
        <w:jc w:val="both"/>
        <w:rPr>
          <w:rFonts w:ascii="Times New Roman" w:hAnsi="Times New Roman" w:cs="Times New Roman"/>
          <w:sz w:val="24"/>
          <w:szCs w:val="24"/>
        </w:rPr>
      </w:pPr>
      <w:r w:rsidRPr="00F103BF">
        <w:rPr>
          <w:rFonts w:ascii="Times New Roman" w:hAnsi="Times New Roman" w:cs="Times New Roman"/>
          <w:sz w:val="24"/>
          <w:szCs w:val="24"/>
        </w:rPr>
        <w:t>8) при</w:t>
      </w:r>
      <w:r w:rsidR="00417C09" w:rsidRPr="00F103BF">
        <w:rPr>
          <w:rFonts w:ascii="Times New Roman" w:hAnsi="Times New Roman" w:cs="Times New Roman"/>
          <w:sz w:val="24"/>
          <w:szCs w:val="24"/>
        </w:rPr>
        <w:t>ё</w:t>
      </w:r>
      <w:r w:rsidRPr="00F103BF">
        <w:rPr>
          <w:rFonts w:ascii="Times New Roman" w:hAnsi="Times New Roman" w:cs="Times New Roman"/>
          <w:sz w:val="24"/>
          <w:szCs w:val="24"/>
        </w:rPr>
        <w:t xml:space="preserve">м </w:t>
      </w:r>
      <w:r w:rsidR="003900B5" w:rsidRPr="00F103BF">
        <w:rPr>
          <w:rFonts w:ascii="Times New Roman" w:hAnsi="Times New Roman" w:cs="Times New Roman"/>
          <w:sz w:val="24"/>
          <w:szCs w:val="24"/>
        </w:rPr>
        <w:t>об</w:t>
      </w:r>
      <w:r w:rsidR="00105E03" w:rsidRPr="00F103BF">
        <w:rPr>
          <w:rFonts w:ascii="Times New Roman" w:hAnsi="Times New Roman" w:cs="Times New Roman"/>
          <w:sz w:val="24"/>
          <w:szCs w:val="24"/>
        </w:rPr>
        <w:t>уча</w:t>
      </w:r>
      <w:r w:rsidR="003900B5" w:rsidRPr="00F103BF">
        <w:rPr>
          <w:rFonts w:ascii="Times New Roman" w:hAnsi="Times New Roman" w:cs="Times New Roman"/>
          <w:sz w:val="24"/>
          <w:szCs w:val="24"/>
        </w:rPr>
        <w:t>ю</w:t>
      </w:r>
      <w:r w:rsidR="00105E03" w:rsidRPr="00F103BF">
        <w:rPr>
          <w:rFonts w:ascii="Times New Roman" w:hAnsi="Times New Roman" w:cs="Times New Roman"/>
          <w:sz w:val="24"/>
          <w:szCs w:val="24"/>
        </w:rPr>
        <w:t>щихся</w:t>
      </w:r>
      <w:r w:rsidRPr="00F103BF">
        <w:rPr>
          <w:rFonts w:ascii="Times New Roman" w:hAnsi="Times New Roman" w:cs="Times New Roman"/>
          <w:sz w:val="24"/>
          <w:szCs w:val="24"/>
        </w:rPr>
        <w:t>в Учреждение;</w:t>
      </w:r>
    </w:p>
    <w:p w:rsidR="006B0306" w:rsidRDefault="0081540E" w:rsidP="00D95A22">
      <w:pPr>
        <w:autoSpaceDE w:val="0"/>
        <w:spacing w:after="0" w:line="240" w:lineRule="auto"/>
        <w:ind w:firstLine="709"/>
        <w:jc w:val="both"/>
        <w:rPr>
          <w:rFonts w:ascii="Times New Roman" w:hAnsi="Times New Roman" w:cs="Times New Roman"/>
          <w:sz w:val="24"/>
          <w:szCs w:val="24"/>
        </w:rPr>
      </w:pPr>
      <w:r w:rsidRPr="00F103BF">
        <w:rPr>
          <w:rFonts w:ascii="Times New Roman" w:hAnsi="Times New Roman" w:cs="Times New Roman"/>
          <w:sz w:val="24"/>
          <w:szCs w:val="24"/>
        </w:rPr>
        <w:t xml:space="preserve">9) определение списка учебников в соответствии с утвержденным федеральным перечнем учебников, рекомендованных к использованию при реализации имеющих </w:t>
      </w:r>
    </w:p>
    <w:p w:rsidR="0081540E" w:rsidRPr="00F103BF" w:rsidRDefault="0081540E" w:rsidP="006B0306">
      <w:pPr>
        <w:autoSpaceDE w:val="0"/>
        <w:spacing w:after="0" w:line="240" w:lineRule="auto"/>
        <w:jc w:val="both"/>
        <w:rPr>
          <w:rFonts w:ascii="Times New Roman" w:hAnsi="Times New Roman" w:cs="Times New Roman"/>
          <w:sz w:val="24"/>
          <w:szCs w:val="24"/>
        </w:rPr>
      </w:pPr>
      <w:r w:rsidRPr="00F103BF">
        <w:rPr>
          <w:rFonts w:ascii="Times New Roman" w:hAnsi="Times New Roman" w:cs="Times New Roman"/>
          <w:sz w:val="24"/>
          <w:szCs w:val="24"/>
        </w:rPr>
        <w:lastRenderedPageBreak/>
        <w:t>государственную аккредитацию образовательных программ дошкольного, начального общего, основного общего, среднего общего образования организациями, осуществляющими образовательную деятельность, а также учебных пособий, допущенных к использованию при реализации указанных образовательных программ такими организациями;</w:t>
      </w:r>
    </w:p>
    <w:p w:rsidR="0081540E" w:rsidRPr="00F103BF" w:rsidRDefault="0081540E" w:rsidP="00D95A22">
      <w:pPr>
        <w:autoSpaceDE w:val="0"/>
        <w:spacing w:after="0" w:line="240" w:lineRule="auto"/>
        <w:ind w:firstLine="709"/>
        <w:jc w:val="both"/>
        <w:rPr>
          <w:rFonts w:ascii="Times New Roman" w:hAnsi="Times New Roman" w:cs="Times New Roman"/>
          <w:sz w:val="24"/>
          <w:szCs w:val="24"/>
        </w:rPr>
      </w:pPr>
      <w:r w:rsidRPr="00F103BF">
        <w:rPr>
          <w:rFonts w:ascii="Times New Roman" w:hAnsi="Times New Roman" w:cs="Times New Roman"/>
          <w:sz w:val="24"/>
          <w:szCs w:val="24"/>
        </w:rPr>
        <w:t xml:space="preserve">10) осуществление текущего контроля успеваемости и промежуточной аттестации </w:t>
      </w:r>
      <w:r w:rsidR="00B42E14" w:rsidRPr="00F103BF">
        <w:rPr>
          <w:rFonts w:ascii="Times New Roman" w:hAnsi="Times New Roman" w:cs="Times New Roman"/>
          <w:sz w:val="24"/>
          <w:szCs w:val="24"/>
        </w:rPr>
        <w:t>об</w:t>
      </w:r>
      <w:r w:rsidRPr="00F103BF">
        <w:rPr>
          <w:rFonts w:ascii="Times New Roman" w:hAnsi="Times New Roman" w:cs="Times New Roman"/>
          <w:sz w:val="24"/>
          <w:szCs w:val="24"/>
        </w:rPr>
        <w:t>уча</w:t>
      </w:r>
      <w:r w:rsidR="00B42E14" w:rsidRPr="00F103BF">
        <w:rPr>
          <w:rFonts w:ascii="Times New Roman" w:hAnsi="Times New Roman" w:cs="Times New Roman"/>
          <w:sz w:val="24"/>
          <w:szCs w:val="24"/>
        </w:rPr>
        <w:t>ю</w:t>
      </w:r>
      <w:r w:rsidRPr="00F103BF">
        <w:rPr>
          <w:rFonts w:ascii="Times New Roman" w:hAnsi="Times New Roman" w:cs="Times New Roman"/>
          <w:sz w:val="24"/>
          <w:szCs w:val="24"/>
        </w:rPr>
        <w:t>щихся, установление их форм, периодичности и порядка проведения;</w:t>
      </w:r>
    </w:p>
    <w:p w:rsidR="0081540E" w:rsidRPr="00F103BF" w:rsidRDefault="0081540E" w:rsidP="00D95A22">
      <w:pPr>
        <w:autoSpaceDE w:val="0"/>
        <w:spacing w:after="0" w:line="240" w:lineRule="auto"/>
        <w:ind w:firstLine="709"/>
        <w:jc w:val="both"/>
        <w:rPr>
          <w:rFonts w:ascii="Times New Roman" w:hAnsi="Times New Roman" w:cs="Times New Roman"/>
          <w:sz w:val="24"/>
          <w:szCs w:val="24"/>
        </w:rPr>
      </w:pPr>
      <w:r w:rsidRPr="00F103BF">
        <w:rPr>
          <w:rFonts w:ascii="Times New Roman" w:hAnsi="Times New Roman" w:cs="Times New Roman"/>
          <w:sz w:val="24"/>
          <w:szCs w:val="24"/>
        </w:rPr>
        <w:t xml:space="preserve">11) индивидуальный учет результатов освоения </w:t>
      </w:r>
      <w:proofErr w:type="gramStart"/>
      <w:r w:rsidR="00B42E14" w:rsidRPr="00F103BF">
        <w:rPr>
          <w:rFonts w:ascii="Times New Roman" w:hAnsi="Times New Roman" w:cs="Times New Roman"/>
          <w:sz w:val="24"/>
          <w:szCs w:val="24"/>
        </w:rPr>
        <w:t>об</w:t>
      </w:r>
      <w:r w:rsidRPr="00F103BF">
        <w:rPr>
          <w:rFonts w:ascii="Times New Roman" w:hAnsi="Times New Roman" w:cs="Times New Roman"/>
          <w:sz w:val="24"/>
          <w:szCs w:val="24"/>
        </w:rPr>
        <w:t>уча</w:t>
      </w:r>
      <w:r w:rsidR="00B42E14" w:rsidRPr="00F103BF">
        <w:rPr>
          <w:rFonts w:ascii="Times New Roman" w:hAnsi="Times New Roman" w:cs="Times New Roman"/>
          <w:sz w:val="24"/>
          <w:szCs w:val="24"/>
        </w:rPr>
        <w:t>ю</w:t>
      </w:r>
      <w:r w:rsidRPr="00F103BF">
        <w:rPr>
          <w:rFonts w:ascii="Times New Roman" w:hAnsi="Times New Roman" w:cs="Times New Roman"/>
          <w:sz w:val="24"/>
          <w:szCs w:val="24"/>
        </w:rPr>
        <w:t>щимися</w:t>
      </w:r>
      <w:proofErr w:type="gramEnd"/>
      <w:r w:rsidRPr="00F103BF">
        <w:rPr>
          <w:rFonts w:ascii="Times New Roman" w:hAnsi="Times New Roman" w:cs="Times New Roman"/>
          <w:sz w:val="24"/>
          <w:szCs w:val="24"/>
        </w:rPr>
        <w:t xml:space="preserve"> образовательных программ, а также хранение в архивах информации об этих результатах на бумажных и (или) электронных носителях;</w:t>
      </w:r>
    </w:p>
    <w:p w:rsidR="0081540E" w:rsidRPr="00F103BF" w:rsidRDefault="0081540E" w:rsidP="00D95A22">
      <w:pPr>
        <w:autoSpaceDE w:val="0"/>
        <w:spacing w:after="0" w:line="240" w:lineRule="auto"/>
        <w:ind w:firstLine="709"/>
        <w:jc w:val="both"/>
        <w:rPr>
          <w:rFonts w:ascii="Times New Roman" w:hAnsi="Times New Roman" w:cs="Times New Roman"/>
          <w:sz w:val="24"/>
          <w:szCs w:val="24"/>
        </w:rPr>
      </w:pPr>
      <w:r w:rsidRPr="00F103BF">
        <w:rPr>
          <w:rFonts w:ascii="Times New Roman" w:hAnsi="Times New Roman" w:cs="Times New Roman"/>
          <w:sz w:val="24"/>
          <w:szCs w:val="24"/>
        </w:rPr>
        <w:t>12) использование и совершенствование методов обучения и воспитания, образовательных технологий, электронного обучения;</w:t>
      </w:r>
    </w:p>
    <w:p w:rsidR="0081540E" w:rsidRPr="00F103BF" w:rsidRDefault="0081540E" w:rsidP="00D95A22">
      <w:pPr>
        <w:autoSpaceDE w:val="0"/>
        <w:spacing w:after="0" w:line="240" w:lineRule="auto"/>
        <w:ind w:firstLine="709"/>
        <w:jc w:val="both"/>
        <w:rPr>
          <w:rFonts w:ascii="Times New Roman" w:hAnsi="Times New Roman" w:cs="Times New Roman"/>
          <w:sz w:val="24"/>
          <w:szCs w:val="24"/>
        </w:rPr>
      </w:pPr>
      <w:r w:rsidRPr="00F103BF">
        <w:rPr>
          <w:rFonts w:ascii="Times New Roman" w:hAnsi="Times New Roman" w:cs="Times New Roman"/>
          <w:sz w:val="24"/>
          <w:szCs w:val="24"/>
        </w:rPr>
        <w:t xml:space="preserve">13) проведение </w:t>
      </w:r>
      <w:proofErr w:type="spellStart"/>
      <w:r w:rsidRPr="00F103BF">
        <w:rPr>
          <w:rFonts w:ascii="Times New Roman" w:hAnsi="Times New Roman" w:cs="Times New Roman"/>
          <w:sz w:val="24"/>
          <w:szCs w:val="24"/>
        </w:rPr>
        <w:t>самообследования</w:t>
      </w:r>
      <w:proofErr w:type="spellEnd"/>
      <w:r w:rsidRPr="00F103BF">
        <w:rPr>
          <w:rFonts w:ascii="Times New Roman" w:hAnsi="Times New Roman" w:cs="Times New Roman"/>
          <w:sz w:val="24"/>
          <w:szCs w:val="24"/>
        </w:rPr>
        <w:t xml:space="preserve">, обеспечение </w:t>
      </w:r>
      <w:proofErr w:type="gramStart"/>
      <w:r w:rsidRPr="00F103BF">
        <w:rPr>
          <w:rFonts w:ascii="Times New Roman" w:hAnsi="Times New Roman" w:cs="Times New Roman"/>
          <w:sz w:val="24"/>
          <w:szCs w:val="24"/>
        </w:rPr>
        <w:t>функционирования внутренней системы оценки качества образования</w:t>
      </w:r>
      <w:proofErr w:type="gramEnd"/>
      <w:r w:rsidRPr="00F103BF">
        <w:rPr>
          <w:rFonts w:ascii="Times New Roman" w:hAnsi="Times New Roman" w:cs="Times New Roman"/>
          <w:sz w:val="24"/>
          <w:szCs w:val="24"/>
        </w:rPr>
        <w:t>;</w:t>
      </w:r>
    </w:p>
    <w:p w:rsidR="0081540E" w:rsidRPr="00F103BF" w:rsidRDefault="0081540E" w:rsidP="00D95A22">
      <w:pPr>
        <w:autoSpaceDE w:val="0"/>
        <w:spacing w:after="0" w:line="240" w:lineRule="auto"/>
        <w:ind w:firstLine="709"/>
        <w:jc w:val="both"/>
        <w:rPr>
          <w:rFonts w:ascii="Times New Roman" w:hAnsi="Times New Roman" w:cs="Times New Roman"/>
          <w:sz w:val="24"/>
          <w:szCs w:val="24"/>
        </w:rPr>
      </w:pPr>
      <w:r w:rsidRPr="00F103BF">
        <w:rPr>
          <w:rFonts w:ascii="Times New Roman" w:hAnsi="Times New Roman" w:cs="Times New Roman"/>
          <w:sz w:val="24"/>
          <w:szCs w:val="24"/>
        </w:rPr>
        <w:t xml:space="preserve">14) создание необходимых условий для охраны и укрепления здоровья, организации питания </w:t>
      </w:r>
      <w:r w:rsidR="00105E03" w:rsidRPr="00F103BF">
        <w:rPr>
          <w:rFonts w:ascii="Times New Roman" w:hAnsi="Times New Roman" w:cs="Times New Roman"/>
          <w:sz w:val="24"/>
          <w:szCs w:val="24"/>
        </w:rPr>
        <w:t xml:space="preserve">учащихся, воспитанников и   </w:t>
      </w:r>
      <w:r w:rsidRPr="00F103BF">
        <w:rPr>
          <w:rFonts w:ascii="Times New Roman" w:hAnsi="Times New Roman" w:cs="Times New Roman"/>
          <w:sz w:val="24"/>
          <w:szCs w:val="24"/>
        </w:rPr>
        <w:t>работников Учреждения;</w:t>
      </w:r>
    </w:p>
    <w:p w:rsidR="0081540E" w:rsidRPr="00F103BF" w:rsidRDefault="0081540E" w:rsidP="00D95A22">
      <w:pPr>
        <w:autoSpaceDE w:val="0"/>
        <w:spacing w:after="0" w:line="240" w:lineRule="auto"/>
        <w:ind w:firstLine="709"/>
        <w:jc w:val="both"/>
        <w:rPr>
          <w:rFonts w:ascii="Times New Roman" w:hAnsi="Times New Roman" w:cs="Times New Roman"/>
          <w:sz w:val="24"/>
          <w:szCs w:val="24"/>
        </w:rPr>
      </w:pPr>
      <w:r w:rsidRPr="00F103BF">
        <w:rPr>
          <w:rFonts w:ascii="Times New Roman" w:hAnsi="Times New Roman" w:cs="Times New Roman"/>
          <w:sz w:val="24"/>
          <w:szCs w:val="24"/>
        </w:rPr>
        <w:t xml:space="preserve">15) организация социально-психологического тестирования </w:t>
      </w:r>
      <w:r w:rsidR="00105E03" w:rsidRPr="00F103BF">
        <w:rPr>
          <w:rFonts w:ascii="Times New Roman" w:hAnsi="Times New Roman" w:cs="Times New Roman"/>
          <w:sz w:val="24"/>
          <w:szCs w:val="24"/>
        </w:rPr>
        <w:t xml:space="preserve">учащихся и воспитанников  </w:t>
      </w:r>
      <w:r w:rsidRPr="00F103BF">
        <w:rPr>
          <w:rFonts w:ascii="Times New Roman" w:hAnsi="Times New Roman" w:cs="Times New Roman"/>
          <w:sz w:val="24"/>
          <w:szCs w:val="24"/>
        </w:rPr>
        <w:t>в целях раннего выявления незаконного потребления наркотических средств и психотропных веществ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81540E" w:rsidRPr="00F103BF" w:rsidRDefault="0081540E" w:rsidP="00D95A22">
      <w:pPr>
        <w:autoSpaceDE w:val="0"/>
        <w:spacing w:after="0" w:line="240" w:lineRule="auto"/>
        <w:ind w:firstLine="709"/>
        <w:jc w:val="both"/>
        <w:rPr>
          <w:rFonts w:ascii="Times New Roman" w:hAnsi="Times New Roman" w:cs="Times New Roman"/>
          <w:sz w:val="24"/>
          <w:szCs w:val="24"/>
        </w:rPr>
      </w:pPr>
      <w:r w:rsidRPr="00F103BF">
        <w:rPr>
          <w:rFonts w:ascii="Times New Roman" w:hAnsi="Times New Roman" w:cs="Times New Roman"/>
          <w:sz w:val="24"/>
          <w:szCs w:val="24"/>
        </w:rPr>
        <w:t xml:space="preserve">16) создание условий для занятия </w:t>
      </w:r>
      <w:r w:rsidR="00B42E14" w:rsidRPr="00F103BF">
        <w:rPr>
          <w:rFonts w:ascii="Times New Roman" w:hAnsi="Times New Roman" w:cs="Times New Roman"/>
          <w:sz w:val="24"/>
          <w:szCs w:val="24"/>
        </w:rPr>
        <w:t>об</w:t>
      </w:r>
      <w:r w:rsidRPr="00F103BF">
        <w:rPr>
          <w:rFonts w:ascii="Times New Roman" w:hAnsi="Times New Roman" w:cs="Times New Roman"/>
          <w:sz w:val="24"/>
          <w:szCs w:val="24"/>
        </w:rPr>
        <w:t>уча</w:t>
      </w:r>
      <w:r w:rsidR="00B42E14" w:rsidRPr="00F103BF">
        <w:rPr>
          <w:rFonts w:ascii="Times New Roman" w:hAnsi="Times New Roman" w:cs="Times New Roman"/>
          <w:sz w:val="24"/>
          <w:szCs w:val="24"/>
        </w:rPr>
        <w:t>ю</w:t>
      </w:r>
      <w:r w:rsidR="00417C09" w:rsidRPr="00F103BF">
        <w:rPr>
          <w:rFonts w:ascii="Times New Roman" w:hAnsi="Times New Roman" w:cs="Times New Roman"/>
          <w:sz w:val="24"/>
          <w:szCs w:val="24"/>
        </w:rPr>
        <w:t>щими</w:t>
      </w:r>
      <w:r w:rsidRPr="00F103BF">
        <w:rPr>
          <w:rFonts w:ascii="Times New Roman" w:hAnsi="Times New Roman" w:cs="Times New Roman"/>
          <w:sz w:val="24"/>
          <w:szCs w:val="24"/>
        </w:rPr>
        <w:t>сяфизической культурой и спортом;</w:t>
      </w:r>
    </w:p>
    <w:p w:rsidR="0081540E" w:rsidRPr="00F103BF" w:rsidRDefault="0081540E" w:rsidP="00D95A22">
      <w:pPr>
        <w:autoSpaceDE w:val="0"/>
        <w:spacing w:after="0" w:line="240" w:lineRule="auto"/>
        <w:ind w:firstLine="709"/>
        <w:jc w:val="both"/>
        <w:rPr>
          <w:rFonts w:ascii="Times New Roman" w:hAnsi="Times New Roman" w:cs="Times New Roman"/>
          <w:sz w:val="24"/>
          <w:szCs w:val="24"/>
        </w:rPr>
      </w:pPr>
      <w:r w:rsidRPr="00F103BF">
        <w:rPr>
          <w:rFonts w:ascii="Times New Roman" w:hAnsi="Times New Roman" w:cs="Times New Roman"/>
          <w:sz w:val="24"/>
          <w:szCs w:val="24"/>
        </w:rPr>
        <w:t>17) приобретение или изготовление бланков документов об образовании и (или) о квалификации;</w:t>
      </w:r>
    </w:p>
    <w:p w:rsidR="0081540E" w:rsidRPr="00F103BF" w:rsidRDefault="0081540E" w:rsidP="00D95A22">
      <w:pPr>
        <w:autoSpaceDE w:val="0"/>
        <w:spacing w:after="0" w:line="240" w:lineRule="auto"/>
        <w:ind w:firstLine="709"/>
        <w:jc w:val="both"/>
        <w:rPr>
          <w:rFonts w:ascii="Times New Roman" w:hAnsi="Times New Roman" w:cs="Times New Roman"/>
          <w:sz w:val="24"/>
          <w:szCs w:val="24"/>
        </w:rPr>
      </w:pPr>
      <w:r w:rsidRPr="00F103BF">
        <w:rPr>
          <w:rFonts w:ascii="Times New Roman" w:hAnsi="Times New Roman" w:cs="Times New Roman"/>
          <w:sz w:val="24"/>
          <w:szCs w:val="24"/>
        </w:rPr>
        <w:t xml:space="preserve">18) установление требований к одежде </w:t>
      </w:r>
      <w:r w:rsidR="00B42E14" w:rsidRPr="00F103BF">
        <w:rPr>
          <w:rFonts w:ascii="Times New Roman" w:hAnsi="Times New Roman" w:cs="Times New Roman"/>
          <w:sz w:val="24"/>
          <w:szCs w:val="24"/>
        </w:rPr>
        <w:t>об</w:t>
      </w:r>
      <w:r w:rsidRPr="00F103BF">
        <w:rPr>
          <w:rFonts w:ascii="Times New Roman" w:hAnsi="Times New Roman" w:cs="Times New Roman"/>
          <w:sz w:val="24"/>
          <w:szCs w:val="24"/>
        </w:rPr>
        <w:t>уча</w:t>
      </w:r>
      <w:r w:rsidR="00B42E14" w:rsidRPr="00F103BF">
        <w:rPr>
          <w:rFonts w:ascii="Times New Roman" w:hAnsi="Times New Roman" w:cs="Times New Roman"/>
          <w:sz w:val="24"/>
          <w:szCs w:val="24"/>
        </w:rPr>
        <w:t>ю</w:t>
      </w:r>
      <w:r w:rsidRPr="00F103BF">
        <w:rPr>
          <w:rFonts w:ascii="Times New Roman" w:hAnsi="Times New Roman" w:cs="Times New Roman"/>
          <w:sz w:val="24"/>
          <w:szCs w:val="24"/>
        </w:rPr>
        <w:t>щихся, если иное не установлено законодательством;</w:t>
      </w:r>
    </w:p>
    <w:p w:rsidR="0081540E" w:rsidRPr="00F103BF" w:rsidRDefault="0081540E" w:rsidP="00D95A22">
      <w:pPr>
        <w:autoSpaceDE w:val="0"/>
        <w:spacing w:after="0" w:line="240" w:lineRule="auto"/>
        <w:ind w:firstLine="709"/>
        <w:jc w:val="both"/>
        <w:rPr>
          <w:rFonts w:ascii="Times New Roman" w:hAnsi="Times New Roman" w:cs="Times New Roman"/>
          <w:sz w:val="24"/>
          <w:szCs w:val="24"/>
        </w:rPr>
      </w:pPr>
      <w:r w:rsidRPr="00F103BF">
        <w:rPr>
          <w:rFonts w:ascii="Times New Roman" w:hAnsi="Times New Roman" w:cs="Times New Roman"/>
          <w:sz w:val="24"/>
          <w:szCs w:val="24"/>
        </w:rPr>
        <w:t xml:space="preserve">19) содействие деятельности общественных объединений </w:t>
      </w:r>
      <w:r w:rsidR="00B42E14" w:rsidRPr="00F103BF">
        <w:rPr>
          <w:rFonts w:ascii="Times New Roman" w:hAnsi="Times New Roman" w:cs="Times New Roman"/>
          <w:sz w:val="24"/>
          <w:szCs w:val="24"/>
        </w:rPr>
        <w:t>об</w:t>
      </w:r>
      <w:r w:rsidRPr="00F103BF">
        <w:rPr>
          <w:rFonts w:ascii="Times New Roman" w:hAnsi="Times New Roman" w:cs="Times New Roman"/>
          <w:sz w:val="24"/>
          <w:szCs w:val="24"/>
        </w:rPr>
        <w:t>уча</w:t>
      </w:r>
      <w:r w:rsidR="00B42E14" w:rsidRPr="00F103BF">
        <w:rPr>
          <w:rFonts w:ascii="Times New Roman" w:hAnsi="Times New Roman" w:cs="Times New Roman"/>
          <w:sz w:val="24"/>
          <w:szCs w:val="24"/>
        </w:rPr>
        <w:t>ю</w:t>
      </w:r>
      <w:r w:rsidRPr="00F103BF">
        <w:rPr>
          <w:rFonts w:ascii="Times New Roman" w:hAnsi="Times New Roman" w:cs="Times New Roman"/>
          <w:sz w:val="24"/>
          <w:szCs w:val="24"/>
        </w:rPr>
        <w:t xml:space="preserve">щихся, родителей (законных представителей) несовершеннолетних </w:t>
      </w:r>
      <w:r w:rsidR="00B42E14" w:rsidRPr="00F103BF">
        <w:rPr>
          <w:rFonts w:ascii="Times New Roman" w:hAnsi="Times New Roman" w:cs="Times New Roman"/>
          <w:sz w:val="24"/>
          <w:szCs w:val="24"/>
        </w:rPr>
        <w:t>об</w:t>
      </w:r>
      <w:r w:rsidR="005B1224" w:rsidRPr="00F103BF">
        <w:rPr>
          <w:rFonts w:ascii="Times New Roman" w:hAnsi="Times New Roman" w:cs="Times New Roman"/>
          <w:sz w:val="24"/>
          <w:szCs w:val="24"/>
        </w:rPr>
        <w:t>уча</w:t>
      </w:r>
      <w:r w:rsidR="00B42E14" w:rsidRPr="00F103BF">
        <w:rPr>
          <w:rFonts w:ascii="Times New Roman" w:hAnsi="Times New Roman" w:cs="Times New Roman"/>
          <w:sz w:val="24"/>
          <w:szCs w:val="24"/>
        </w:rPr>
        <w:t>ю</w:t>
      </w:r>
      <w:r w:rsidRPr="00F103BF">
        <w:rPr>
          <w:rFonts w:ascii="Times New Roman" w:hAnsi="Times New Roman" w:cs="Times New Roman"/>
          <w:sz w:val="24"/>
          <w:szCs w:val="24"/>
        </w:rPr>
        <w:t>щихся, осуществляемой в Учреждении и не запрещенной законодательством Российской Федерации;</w:t>
      </w:r>
    </w:p>
    <w:p w:rsidR="0081540E" w:rsidRPr="00F103BF" w:rsidRDefault="0081540E" w:rsidP="00D95A22">
      <w:pPr>
        <w:autoSpaceDE w:val="0"/>
        <w:spacing w:after="0" w:line="240" w:lineRule="auto"/>
        <w:ind w:firstLine="709"/>
        <w:jc w:val="both"/>
        <w:rPr>
          <w:rFonts w:ascii="Times New Roman" w:hAnsi="Times New Roman" w:cs="Times New Roman"/>
          <w:sz w:val="24"/>
          <w:szCs w:val="24"/>
        </w:rPr>
      </w:pPr>
      <w:r w:rsidRPr="00F103BF">
        <w:rPr>
          <w:rFonts w:ascii="Times New Roman" w:hAnsi="Times New Roman" w:cs="Times New Roman"/>
          <w:sz w:val="24"/>
          <w:szCs w:val="24"/>
        </w:rPr>
        <w:t>20) организация научно-методической работы, в том числе организация и проведение научных и методических конференций, семинаров;</w:t>
      </w:r>
    </w:p>
    <w:p w:rsidR="0081540E" w:rsidRPr="00F103BF" w:rsidRDefault="0081540E" w:rsidP="00D95A22">
      <w:pPr>
        <w:autoSpaceDE w:val="0"/>
        <w:spacing w:after="0" w:line="240" w:lineRule="auto"/>
        <w:ind w:firstLine="709"/>
        <w:jc w:val="both"/>
        <w:rPr>
          <w:rFonts w:ascii="Times New Roman" w:hAnsi="Times New Roman" w:cs="Times New Roman"/>
          <w:sz w:val="24"/>
          <w:szCs w:val="24"/>
        </w:rPr>
      </w:pPr>
      <w:r w:rsidRPr="00F103BF">
        <w:rPr>
          <w:rFonts w:ascii="Times New Roman" w:hAnsi="Times New Roman" w:cs="Times New Roman"/>
          <w:sz w:val="24"/>
          <w:szCs w:val="24"/>
        </w:rPr>
        <w:t>21) обеспечение создания и ведения официального сайта Учреждения в сети «Интернет»;</w:t>
      </w:r>
    </w:p>
    <w:p w:rsidR="0081540E" w:rsidRPr="00F103BF" w:rsidRDefault="0081540E" w:rsidP="00D95A22">
      <w:pPr>
        <w:autoSpaceDE w:val="0"/>
        <w:spacing w:after="0" w:line="240" w:lineRule="auto"/>
        <w:ind w:firstLine="709"/>
        <w:jc w:val="both"/>
        <w:rPr>
          <w:rFonts w:ascii="Times New Roman" w:hAnsi="Times New Roman" w:cs="Times New Roman"/>
          <w:sz w:val="24"/>
          <w:szCs w:val="24"/>
        </w:rPr>
      </w:pPr>
      <w:r w:rsidRPr="00F103BF">
        <w:rPr>
          <w:rFonts w:ascii="Times New Roman" w:hAnsi="Times New Roman" w:cs="Times New Roman"/>
          <w:sz w:val="24"/>
          <w:szCs w:val="24"/>
        </w:rPr>
        <w:t>22) иные вопросы в соответствии с законодательством Российской Федерации.</w:t>
      </w:r>
    </w:p>
    <w:p w:rsidR="00CD14D0" w:rsidRPr="00F103BF" w:rsidRDefault="00CD14D0" w:rsidP="00D95A22">
      <w:pPr>
        <w:autoSpaceDE w:val="0"/>
        <w:spacing w:line="240" w:lineRule="auto"/>
        <w:jc w:val="both"/>
        <w:rPr>
          <w:rFonts w:ascii="Times New Roman" w:hAnsi="Times New Roman" w:cs="Times New Roman"/>
          <w:sz w:val="24"/>
          <w:szCs w:val="24"/>
        </w:rPr>
      </w:pPr>
    </w:p>
    <w:p w:rsidR="0081540E" w:rsidRPr="00F103BF" w:rsidRDefault="0081540E" w:rsidP="00D95A22">
      <w:pPr>
        <w:tabs>
          <w:tab w:val="left" w:pos="0"/>
        </w:tabs>
        <w:spacing w:line="240" w:lineRule="auto"/>
        <w:jc w:val="center"/>
        <w:rPr>
          <w:rFonts w:ascii="Times New Roman" w:hAnsi="Times New Roman" w:cs="Times New Roman"/>
          <w:b/>
          <w:sz w:val="24"/>
          <w:szCs w:val="24"/>
        </w:rPr>
      </w:pPr>
      <w:r w:rsidRPr="00F103BF">
        <w:rPr>
          <w:rFonts w:ascii="Times New Roman" w:hAnsi="Times New Roman" w:cs="Times New Roman"/>
          <w:b/>
          <w:sz w:val="24"/>
          <w:szCs w:val="24"/>
        </w:rPr>
        <w:t>3. Организация образовательного процесса</w:t>
      </w:r>
    </w:p>
    <w:p w:rsidR="0081540E" w:rsidRPr="00F103BF" w:rsidRDefault="0081540E" w:rsidP="00D95A22">
      <w:pPr>
        <w:tabs>
          <w:tab w:val="left" w:pos="0"/>
        </w:tabs>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3.1. Общие требования к организации образовательного процесса в Учреждении по общеобразовательным программам устанавливаются законодательством.</w:t>
      </w:r>
    </w:p>
    <w:p w:rsidR="0081540E" w:rsidRPr="00F103BF" w:rsidRDefault="0081540E" w:rsidP="00D95A22">
      <w:pPr>
        <w:autoSpaceDE w:val="0"/>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 xml:space="preserve">Формы получения образования и формы </w:t>
      </w:r>
      <w:proofErr w:type="gramStart"/>
      <w:r w:rsidRPr="00F103BF">
        <w:rPr>
          <w:rFonts w:ascii="Times New Roman" w:hAnsi="Times New Roman" w:cs="Times New Roman"/>
          <w:sz w:val="24"/>
          <w:szCs w:val="24"/>
        </w:rPr>
        <w:t>обучения по</w:t>
      </w:r>
      <w:proofErr w:type="gramEnd"/>
      <w:r w:rsidRPr="00F103BF">
        <w:rPr>
          <w:rFonts w:ascii="Times New Roman" w:hAnsi="Times New Roman" w:cs="Times New Roman"/>
          <w:sz w:val="24"/>
          <w:szCs w:val="24"/>
        </w:rPr>
        <w:t xml:space="preserve"> образовательным программам определяются соответствующими федеральными государственными образовательными стандартами.</w:t>
      </w:r>
    </w:p>
    <w:p w:rsidR="0081540E" w:rsidRPr="00F103BF" w:rsidRDefault="0081540E" w:rsidP="00D95A22">
      <w:pPr>
        <w:autoSpaceDE w:val="0"/>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Допускается сочетание различных форм получения образования и форм обучения.</w:t>
      </w:r>
    </w:p>
    <w:p w:rsidR="0081540E" w:rsidRPr="00F103BF" w:rsidRDefault="0081540E" w:rsidP="00D95A22">
      <w:pPr>
        <w:tabs>
          <w:tab w:val="left" w:pos="0"/>
        </w:tabs>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3.2. Учреждение, в соответствии с лицензией на осуществление образовательной деятельности, свидетельством о государственной аккредитации, реализует основные общеобразовательные программы.</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3.3. Общеобразовательные программы самостоятельно разрабатываются и утверждаются Учреждением.</w:t>
      </w:r>
    </w:p>
    <w:p w:rsidR="006B0306" w:rsidRDefault="0081540E" w:rsidP="00D95A22">
      <w:pPr>
        <w:autoSpaceDE w:val="0"/>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3.4. Общеобразовательная программа включает в себя учебный план, календарный учебный график, рабочие программы учебных предметов, курсов, дисциплин (модулей),</w:t>
      </w:r>
    </w:p>
    <w:p w:rsidR="006B0306" w:rsidRDefault="006B0306" w:rsidP="00D95A22">
      <w:pPr>
        <w:autoSpaceDE w:val="0"/>
        <w:spacing w:after="0" w:line="240" w:lineRule="auto"/>
        <w:ind w:firstLine="720"/>
        <w:jc w:val="both"/>
        <w:rPr>
          <w:rFonts w:ascii="Times New Roman" w:hAnsi="Times New Roman" w:cs="Times New Roman"/>
          <w:sz w:val="24"/>
          <w:szCs w:val="24"/>
        </w:rPr>
      </w:pPr>
    </w:p>
    <w:p w:rsidR="0081540E" w:rsidRPr="00F103BF" w:rsidRDefault="0081540E" w:rsidP="006B0306">
      <w:pPr>
        <w:autoSpaceDE w:val="0"/>
        <w:spacing w:after="0" w:line="240" w:lineRule="auto"/>
        <w:jc w:val="both"/>
        <w:rPr>
          <w:rFonts w:ascii="Times New Roman" w:hAnsi="Times New Roman" w:cs="Times New Roman"/>
          <w:sz w:val="24"/>
          <w:szCs w:val="24"/>
        </w:rPr>
      </w:pPr>
      <w:r w:rsidRPr="00F103BF">
        <w:rPr>
          <w:rFonts w:ascii="Times New Roman" w:hAnsi="Times New Roman" w:cs="Times New Roman"/>
          <w:sz w:val="24"/>
          <w:szCs w:val="24"/>
        </w:rPr>
        <w:t xml:space="preserve"> оценочные и методические материалы, а также иные компоненты, обеспечивающие воспитание и обучение </w:t>
      </w:r>
      <w:proofErr w:type="gramStart"/>
      <w:r w:rsidR="00B42E14" w:rsidRPr="00F103BF">
        <w:rPr>
          <w:rFonts w:ascii="Times New Roman" w:hAnsi="Times New Roman" w:cs="Times New Roman"/>
          <w:sz w:val="24"/>
          <w:szCs w:val="24"/>
        </w:rPr>
        <w:t>об</w:t>
      </w:r>
      <w:r w:rsidRPr="00F103BF">
        <w:rPr>
          <w:rFonts w:ascii="Times New Roman" w:hAnsi="Times New Roman" w:cs="Times New Roman"/>
          <w:sz w:val="24"/>
          <w:szCs w:val="24"/>
        </w:rPr>
        <w:t>уча</w:t>
      </w:r>
      <w:r w:rsidR="00B42E14" w:rsidRPr="00F103BF">
        <w:rPr>
          <w:rFonts w:ascii="Times New Roman" w:hAnsi="Times New Roman" w:cs="Times New Roman"/>
          <w:sz w:val="24"/>
          <w:szCs w:val="24"/>
        </w:rPr>
        <w:t>ю</w:t>
      </w:r>
      <w:r w:rsidRPr="00F103BF">
        <w:rPr>
          <w:rFonts w:ascii="Times New Roman" w:hAnsi="Times New Roman" w:cs="Times New Roman"/>
          <w:sz w:val="24"/>
          <w:szCs w:val="24"/>
        </w:rPr>
        <w:t>щихся</w:t>
      </w:r>
      <w:proofErr w:type="gramEnd"/>
      <w:r w:rsidR="00105E03" w:rsidRPr="00F103BF">
        <w:rPr>
          <w:rFonts w:ascii="Times New Roman" w:hAnsi="Times New Roman" w:cs="Times New Roman"/>
          <w:sz w:val="24"/>
          <w:szCs w:val="24"/>
        </w:rPr>
        <w:t>.</w:t>
      </w:r>
    </w:p>
    <w:p w:rsidR="0081540E" w:rsidRPr="00F103BF" w:rsidRDefault="0081540E" w:rsidP="00D95A22">
      <w:pPr>
        <w:autoSpaceDE w:val="0"/>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Учебный план общеобразовательной программы определяет перечень, трудоемкость, последовательность и распределение по периодам обучения учебных предметов, курсов, дисциплин (модулей), практики, и</w:t>
      </w:r>
      <w:r w:rsidR="00E67CB2">
        <w:rPr>
          <w:rFonts w:ascii="Times New Roman" w:hAnsi="Times New Roman" w:cs="Times New Roman"/>
          <w:sz w:val="24"/>
          <w:szCs w:val="24"/>
        </w:rPr>
        <w:t>ных видов учебной деятельности обу</w:t>
      </w:r>
      <w:r w:rsidRPr="00F103BF">
        <w:rPr>
          <w:rFonts w:ascii="Times New Roman" w:hAnsi="Times New Roman" w:cs="Times New Roman"/>
          <w:sz w:val="24"/>
          <w:szCs w:val="24"/>
        </w:rPr>
        <w:t>ч</w:t>
      </w:r>
      <w:r w:rsidR="00E342DB">
        <w:rPr>
          <w:rFonts w:ascii="Times New Roman" w:hAnsi="Times New Roman" w:cs="Times New Roman"/>
          <w:sz w:val="24"/>
          <w:szCs w:val="24"/>
        </w:rPr>
        <w:t>а</w:t>
      </w:r>
      <w:r w:rsidR="00E67CB2">
        <w:rPr>
          <w:rFonts w:ascii="Times New Roman" w:hAnsi="Times New Roman" w:cs="Times New Roman"/>
          <w:sz w:val="24"/>
          <w:szCs w:val="24"/>
        </w:rPr>
        <w:t>ю</w:t>
      </w:r>
      <w:r w:rsidRPr="00F103BF">
        <w:rPr>
          <w:rFonts w:ascii="Times New Roman" w:hAnsi="Times New Roman" w:cs="Times New Roman"/>
          <w:sz w:val="24"/>
          <w:szCs w:val="24"/>
        </w:rPr>
        <w:t>щихся и формы их промежуточной аттестации.</w:t>
      </w:r>
    </w:p>
    <w:p w:rsidR="0081540E" w:rsidRPr="00F103BF" w:rsidRDefault="0081540E" w:rsidP="00D95A22">
      <w:pPr>
        <w:autoSpaceDE w:val="0"/>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3.5. При реализации общеобразовательных программ используются различные образовательные технологии, в том числе дистанционные образовательные технологии, электронное обучение.</w:t>
      </w:r>
    </w:p>
    <w:p w:rsidR="0081540E" w:rsidRPr="00F103BF" w:rsidRDefault="0081540E" w:rsidP="00D95A22">
      <w:pPr>
        <w:autoSpaceDE w:val="0"/>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Общеобразовательные программы могут реализовываться Учреждением как самостоятельно, так и посредством сетевых форм их реализации в соответствии с законодательством.</w:t>
      </w:r>
    </w:p>
    <w:p w:rsidR="0081540E" w:rsidRPr="00F103BF" w:rsidRDefault="0081540E" w:rsidP="00D95A22">
      <w:pPr>
        <w:autoSpaceDE w:val="0"/>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3.6. При реализации общеобразовательных программ Учреждением может применяться форма организации образовательной деятельности, основанная на модульном принципе представления содержания общеобразовательной программы и построения учебных планов, использовании соответствующих образовательных технологий.</w:t>
      </w:r>
    </w:p>
    <w:p w:rsidR="0081540E" w:rsidRPr="00F103BF" w:rsidRDefault="0081540E" w:rsidP="00D95A22">
      <w:pPr>
        <w:autoSpaceDE w:val="0"/>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3.7. В Учреждении образовательная деятельность осуществляется на государственном языке Российской Федерации.</w:t>
      </w:r>
    </w:p>
    <w:p w:rsidR="0081540E" w:rsidRPr="00F103BF" w:rsidRDefault="0081540E" w:rsidP="00D95A22">
      <w:pPr>
        <w:autoSpaceDE w:val="0"/>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3.8. Учреждение создает условия для реализации общеобразовательных программ.</w:t>
      </w:r>
    </w:p>
    <w:p w:rsidR="0081540E" w:rsidRPr="00F103BF" w:rsidRDefault="0081540E" w:rsidP="00D95A22">
      <w:pPr>
        <w:autoSpaceDE w:val="0"/>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3.9. Образовательная деятельность по общеобразовательным программам организуется в соответствии с расписанием учебных занятий, которое определяется Учреждением.</w:t>
      </w:r>
    </w:p>
    <w:p w:rsidR="0081540E" w:rsidRPr="00F103BF" w:rsidRDefault="0081540E" w:rsidP="00D95A22">
      <w:pPr>
        <w:autoSpaceDE w:val="0"/>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3.10. Учебный год в Учреждении начинается 1 сентября и заканчивается в соответствии с учебным планом соответствующей общеобразовательной программы. Начало учебного года может переноситься Учреждением при реализации общеобразовательной программы в очно-заочной форме обучения не более чем на один месяц, в заочной форме обучения – не более чем на три месяца.</w:t>
      </w:r>
    </w:p>
    <w:p w:rsidR="0081540E" w:rsidRPr="00F103BF" w:rsidRDefault="0081540E" w:rsidP="00D95A22">
      <w:pPr>
        <w:autoSpaceDE w:val="0"/>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 xml:space="preserve">В процессе освоения общеобразовательных программ </w:t>
      </w:r>
      <w:r w:rsidR="00105E03" w:rsidRPr="00F103BF">
        <w:rPr>
          <w:rFonts w:ascii="Times New Roman" w:hAnsi="Times New Roman" w:cs="Times New Roman"/>
          <w:sz w:val="24"/>
          <w:szCs w:val="24"/>
        </w:rPr>
        <w:t xml:space="preserve">учащимся и воспитанникам  </w:t>
      </w:r>
      <w:r w:rsidRPr="00F103BF">
        <w:rPr>
          <w:rFonts w:ascii="Times New Roman" w:hAnsi="Times New Roman" w:cs="Times New Roman"/>
          <w:sz w:val="24"/>
          <w:szCs w:val="24"/>
        </w:rPr>
        <w:t>предоставляются каникулы. Сроки начала и окончания каникул определяются Учреждением самостоятельно.</w:t>
      </w:r>
    </w:p>
    <w:p w:rsidR="0081540E" w:rsidRPr="00F103BF" w:rsidRDefault="0081540E" w:rsidP="00D95A22">
      <w:pPr>
        <w:autoSpaceDE w:val="0"/>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3.11. Наполняемость классов устанавливается Учреждением в соответствии с законодательством.</w:t>
      </w:r>
    </w:p>
    <w:p w:rsidR="0081540E" w:rsidRPr="00F103BF" w:rsidRDefault="0081540E" w:rsidP="00D95A22">
      <w:pPr>
        <w:autoSpaceDE w:val="0"/>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3.12. Особенности организации образовательной деятельности для лиц с ограниченными возможностями здоровья определяются законодательством.</w:t>
      </w:r>
    </w:p>
    <w:p w:rsidR="0081540E" w:rsidRPr="00F103BF" w:rsidRDefault="0081540E" w:rsidP="00D95A22">
      <w:pPr>
        <w:autoSpaceDE w:val="0"/>
        <w:spacing w:line="240" w:lineRule="auto"/>
        <w:jc w:val="both"/>
        <w:rPr>
          <w:rFonts w:ascii="Times New Roman" w:hAnsi="Times New Roman" w:cs="Times New Roman"/>
          <w:sz w:val="24"/>
          <w:szCs w:val="24"/>
        </w:rPr>
      </w:pPr>
    </w:p>
    <w:p w:rsidR="0081540E" w:rsidRPr="00F103BF" w:rsidRDefault="0081540E" w:rsidP="00D95A22">
      <w:pPr>
        <w:autoSpaceDE w:val="0"/>
        <w:spacing w:after="0" w:line="240" w:lineRule="auto"/>
        <w:jc w:val="center"/>
        <w:rPr>
          <w:rFonts w:ascii="Times New Roman" w:hAnsi="Times New Roman" w:cs="Times New Roman"/>
          <w:b/>
          <w:sz w:val="24"/>
          <w:szCs w:val="24"/>
        </w:rPr>
      </w:pPr>
      <w:r w:rsidRPr="00F103BF">
        <w:rPr>
          <w:rFonts w:ascii="Times New Roman" w:hAnsi="Times New Roman" w:cs="Times New Roman"/>
          <w:b/>
          <w:sz w:val="24"/>
          <w:szCs w:val="24"/>
        </w:rPr>
        <w:t xml:space="preserve">4. Права, обязанности и ответственность отдельных категорий </w:t>
      </w:r>
    </w:p>
    <w:p w:rsidR="006B0306" w:rsidRDefault="006B0306" w:rsidP="00D95A22">
      <w:pPr>
        <w:autoSpaceDE w:val="0"/>
        <w:spacing w:after="0" w:line="240" w:lineRule="auto"/>
        <w:jc w:val="center"/>
        <w:rPr>
          <w:rFonts w:ascii="Times New Roman" w:hAnsi="Times New Roman" w:cs="Times New Roman"/>
          <w:b/>
          <w:sz w:val="24"/>
          <w:szCs w:val="24"/>
        </w:rPr>
      </w:pPr>
    </w:p>
    <w:p w:rsidR="0081540E" w:rsidRDefault="0081540E" w:rsidP="00D95A22">
      <w:pPr>
        <w:autoSpaceDE w:val="0"/>
        <w:spacing w:after="0" w:line="240" w:lineRule="auto"/>
        <w:jc w:val="center"/>
        <w:rPr>
          <w:rFonts w:ascii="Times New Roman" w:hAnsi="Times New Roman" w:cs="Times New Roman"/>
          <w:b/>
          <w:sz w:val="24"/>
          <w:szCs w:val="24"/>
        </w:rPr>
      </w:pPr>
      <w:r w:rsidRPr="00F103BF">
        <w:rPr>
          <w:rFonts w:ascii="Times New Roman" w:hAnsi="Times New Roman" w:cs="Times New Roman"/>
          <w:b/>
          <w:sz w:val="24"/>
          <w:szCs w:val="24"/>
        </w:rPr>
        <w:t>работников Учреждения</w:t>
      </w:r>
    </w:p>
    <w:p w:rsidR="006B0306" w:rsidRDefault="006B0306" w:rsidP="00D95A22">
      <w:pPr>
        <w:autoSpaceDE w:val="0"/>
        <w:spacing w:after="0" w:line="240" w:lineRule="auto"/>
        <w:jc w:val="center"/>
        <w:rPr>
          <w:rFonts w:ascii="Times New Roman" w:hAnsi="Times New Roman" w:cs="Times New Roman"/>
          <w:b/>
          <w:sz w:val="24"/>
          <w:szCs w:val="24"/>
        </w:rPr>
      </w:pPr>
    </w:p>
    <w:p w:rsidR="006B0306" w:rsidRPr="00F103BF" w:rsidRDefault="006B0306" w:rsidP="00D95A22">
      <w:pPr>
        <w:autoSpaceDE w:val="0"/>
        <w:spacing w:after="0" w:line="240" w:lineRule="auto"/>
        <w:jc w:val="center"/>
        <w:rPr>
          <w:rFonts w:ascii="Times New Roman" w:hAnsi="Times New Roman" w:cs="Times New Roman"/>
          <w:b/>
          <w:sz w:val="24"/>
          <w:szCs w:val="24"/>
        </w:rPr>
      </w:pPr>
    </w:p>
    <w:p w:rsidR="0081540E" w:rsidRPr="00F103BF" w:rsidRDefault="0081540E" w:rsidP="00D95A22">
      <w:pPr>
        <w:autoSpaceDE w:val="0"/>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 xml:space="preserve">4.1. Работники Учреждения, занимающие должности </w:t>
      </w:r>
      <w:proofErr w:type="gramStart"/>
      <w:r w:rsidRPr="00F103BF">
        <w:rPr>
          <w:rFonts w:ascii="Times New Roman" w:hAnsi="Times New Roman" w:cs="Times New Roman"/>
          <w:sz w:val="24"/>
          <w:szCs w:val="24"/>
        </w:rPr>
        <w:t>инженерно-технических</w:t>
      </w:r>
      <w:proofErr w:type="gramEnd"/>
      <w:r w:rsidRPr="00F103BF">
        <w:rPr>
          <w:rFonts w:ascii="Times New Roman" w:hAnsi="Times New Roman" w:cs="Times New Roman"/>
          <w:sz w:val="24"/>
          <w:szCs w:val="24"/>
        </w:rPr>
        <w:t>, административно-хозяйственных, производственных, учебно-вспомогательных, медицинских и иные работники, осуществляющи</w:t>
      </w:r>
      <w:r w:rsidR="005B1224" w:rsidRPr="00F103BF">
        <w:rPr>
          <w:rFonts w:ascii="Times New Roman" w:hAnsi="Times New Roman" w:cs="Times New Roman"/>
          <w:sz w:val="24"/>
          <w:szCs w:val="24"/>
        </w:rPr>
        <w:t>е</w:t>
      </w:r>
      <w:r w:rsidRPr="00F103BF">
        <w:rPr>
          <w:rFonts w:ascii="Times New Roman" w:hAnsi="Times New Roman" w:cs="Times New Roman"/>
          <w:sz w:val="24"/>
          <w:szCs w:val="24"/>
        </w:rPr>
        <w:t xml:space="preserve"> вспомогательные функции, имеют право на:</w:t>
      </w:r>
    </w:p>
    <w:p w:rsidR="0081540E" w:rsidRPr="00F103BF" w:rsidRDefault="0081540E" w:rsidP="00D95A22">
      <w:pPr>
        <w:autoSpaceDE w:val="0"/>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1) заключение, изменение и расторжение трудового договора в порядке и на условиях, которые установлены Трудовым кодексом Российской Федерации и иными федеральными законами;</w:t>
      </w:r>
    </w:p>
    <w:p w:rsidR="0081540E" w:rsidRPr="00F103BF" w:rsidRDefault="0081540E" w:rsidP="00D95A22">
      <w:pPr>
        <w:autoSpaceDE w:val="0"/>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lastRenderedPageBreak/>
        <w:t>2) рабочее место, соответствующее условиям, предусмотренным государственными стан</w:t>
      </w:r>
      <w:r w:rsidRPr="00F103BF">
        <w:rPr>
          <w:rFonts w:ascii="Times New Roman" w:hAnsi="Times New Roman" w:cs="Times New Roman"/>
          <w:sz w:val="24"/>
          <w:szCs w:val="24"/>
        </w:rPr>
        <w:softHyphen/>
        <w:t>дартами организации и безопасности труда и коллективным договором;</w:t>
      </w:r>
    </w:p>
    <w:p w:rsidR="0081540E" w:rsidRPr="00F103BF" w:rsidRDefault="0081540E" w:rsidP="00D95A22">
      <w:pPr>
        <w:autoSpaceDE w:val="0"/>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3) своевременную и в полном объеме выплату заработной платы в соответствии с трудо</w:t>
      </w:r>
      <w:r w:rsidRPr="00F103BF">
        <w:rPr>
          <w:rFonts w:ascii="Times New Roman" w:hAnsi="Times New Roman" w:cs="Times New Roman"/>
          <w:sz w:val="24"/>
          <w:szCs w:val="24"/>
        </w:rPr>
        <w:softHyphen/>
        <w:t>вым договором;</w:t>
      </w:r>
    </w:p>
    <w:p w:rsidR="0081540E" w:rsidRPr="00F103BF" w:rsidRDefault="0081540E" w:rsidP="00D95A22">
      <w:pPr>
        <w:autoSpaceDE w:val="0"/>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4) отдых, обеспечиваемый установлением нормальной продолжительности рабочего вре</w:t>
      </w:r>
      <w:r w:rsidRPr="00F103BF">
        <w:rPr>
          <w:rFonts w:ascii="Times New Roman" w:hAnsi="Times New Roman" w:cs="Times New Roman"/>
          <w:sz w:val="24"/>
          <w:szCs w:val="24"/>
        </w:rPr>
        <w:softHyphen/>
        <w:t>мени, сокращенного рабочего времени для отдельных профессий и категорий работников, пре</w:t>
      </w:r>
      <w:r w:rsidRPr="00F103BF">
        <w:rPr>
          <w:rFonts w:ascii="Times New Roman" w:hAnsi="Times New Roman" w:cs="Times New Roman"/>
          <w:sz w:val="24"/>
          <w:szCs w:val="24"/>
        </w:rPr>
        <w:softHyphen/>
        <w:t>доставлением еженедельных выходных дней, нерабочих праздничных дней, оплачиваемых еже</w:t>
      </w:r>
      <w:r w:rsidRPr="00F103BF">
        <w:rPr>
          <w:rFonts w:ascii="Times New Roman" w:hAnsi="Times New Roman" w:cs="Times New Roman"/>
          <w:sz w:val="24"/>
          <w:szCs w:val="24"/>
        </w:rPr>
        <w:softHyphen/>
        <w:t>годных отпусков, в том числе удлиненных для отдельных категорий работников;</w:t>
      </w:r>
    </w:p>
    <w:p w:rsidR="0081540E" w:rsidRPr="00F103BF" w:rsidRDefault="0081540E" w:rsidP="00D95A22">
      <w:pPr>
        <w:autoSpaceDE w:val="0"/>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5) полную достоверную информацию об условиях труда и требованиях охраны труда на рабочем месте;</w:t>
      </w:r>
    </w:p>
    <w:p w:rsidR="0081540E" w:rsidRPr="00F103BF" w:rsidRDefault="0081540E" w:rsidP="00D95A22">
      <w:pPr>
        <w:autoSpaceDE w:val="0"/>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6) профессиональную подготовку, переподготовку и повышение своей квалификации;</w:t>
      </w:r>
    </w:p>
    <w:p w:rsidR="0081540E" w:rsidRPr="00F103BF" w:rsidRDefault="0081540E" w:rsidP="00D95A22">
      <w:pPr>
        <w:autoSpaceDE w:val="0"/>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7) объединение, включая право на создание профессиональных союзов и вступление в них для защиты своих трудовых прав, свобод и законных интересов;</w:t>
      </w:r>
    </w:p>
    <w:p w:rsidR="0081540E" w:rsidRPr="00F103BF" w:rsidRDefault="0081540E" w:rsidP="00D95A22">
      <w:pPr>
        <w:autoSpaceDE w:val="0"/>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8) участие в управлении Учреждением в формах, предусмотренных законодательством и настоящим Уставом;</w:t>
      </w:r>
    </w:p>
    <w:p w:rsidR="0081540E" w:rsidRPr="00F103BF" w:rsidRDefault="0081540E" w:rsidP="00D95A22">
      <w:pPr>
        <w:autoSpaceDE w:val="0"/>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9) защиту своих трудовых прав, свобод, законных интересов всеми не запрещенными за</w:t>
      </w:r>
      <w:r w:rsidRPr="00F103BF">
        <w:rPr>
          <w:rFonts w:ascii="Times New Roman" w:hAnsi="Times New Roman" w:cs="Times New Roman"/>
          <w:sz w:val="24"/>
          <w:szCs w:val="24"/>
        </w:rPr>
        <w:softHyphen/>
        <w:t>коном способами;</w:t>
      </w:r>
    </w:p>
    <w:p w:rsidR="0081540E" w:rsidRPr="00F103BF" w:rsidRDefault="0081540E" w:rsidP="00D95A22">
      <w:pPr>
        <w:autoSpaceDE w:val="0"/>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10) защиту своей профессиональной чести и достоинства;</w:t>
      </w:r>
    </w:p>
    <w:p w:rsidR="0081540E" w:rsidRPr="00F103BF" w:rsidRDefault="0081540E" w:rsidP="00D95A22">
      <w:pPr>
        <w:autoSpaceDE w:val="0"/>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11) возмещение вреда, причиненного работнику в связи с исполнением им трудовых обя</w:t>
      </w:r>
      <w:r w:rsidRPr="00F103BF">
        <w:rPr>
          <w:rFonts w:ascii="Times New Roman" w:hAnsi="Times New Roman" w:cs="Times New Roman"/>
          <w:sz w:val="24"/>
          <w:szCs w:val="24"/>
        </w:rPr>
        <w:softHyphen/>
        <w:t>занностей;</w:t>
      </w:r>
    </w:p>
    <w:p w:rsidR="0081540E" w:rsidRPr="00F103BF" w:rsidRDefault="0081540E" w:rsidP="00D95A22">
      <w:pPr>
        <w:autoSpaceDE w:val="0"/>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12) обязательное социальное страхование в случаях, предусмотренных федеральным законодательством;</w:t>
      </w:r>
    </w:p>
    <w:p w:rsidR="0081540E" w:rsidRPr="00F103BF" w:rsidRDefault="0081540E" w:rsidP="00D95A22">
      <w:pPr>
        <w:autoSpaceDE w:val="0"/>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13) предоставление отпуска без сохранения заработной платы по основаниям и на срок, установленные Трудовым кодексом Российской Федерации и иными федеральными законами;</w:t>
      </w:r>
    </w:p>
    <w:p w:rsidR="0081540E" w:rsidRPr="00F103BF" w:rsidRDefault="0081540E" w:rsidP="00D95A22">
      <w:pPr>
        <w:autoSpaceDE w:val="0"/>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14) иные права, установленные федеральным и областным законодательством.</w:t>
      </w:r>
    </w:p>
    <w:p w:rsidR="0081540E" w:rsidRPr="00F103BF" w:rsidRDefault="0081540E" w:rsidP="00D95A22">
      <w:pPr>
        <w:autoSpaceDE w:val="0"/>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 xml:space="preserve">4.2. Работники Учреждения, занимающие должности </w:t>
      </w:r>
      <w:proofErr w:type="gramStart"/>
      <w:r w:rsidRPr="00F103BF">
        <w:rPr>
          <w:rFonts w:ascii="Times New Roman" w:hAnsi="Times New Roman" w:cs="Times New Roman"/>
          <w:sz w:val="24"/>
          <w:szCs w:val="24"/>
        </w:rPr>
        <w:t>инженерно-технических</w:t>
      </w:r>
      <w:proofErr w:type="gramEnd"/>
      <w:r w:rsidRPr="00F103BF">
        <w:rPr>
          <w:rFonts w:ascii="Times New Roman" w:hAnsi="Times New Roman" w:cs="Times New Roman"/>
          <w:sz w:val="24"/>
          <w:szCs w:val="24"/>
        </w:rPr>
        <w:t>, административно-хозяйственных, производственных, учебно-вспомогательных, медицинских и иные работники, осуществляющи</w:t>
      </w:r>
      <w:r w:rsidR="005B1224" w:rsidRPr="00F103BF">
        <w:rPr>
          <w:rFonts w:ascii="Times New Roman" w:hAnsi="Times New Roman" w:cs="Times New Roman"/>
          <w:sz w:val="24"/>
          <w:szCs w:val="24"/>
        </w:rPr>
        <w:t xml:space="preserve">е </w:t>
      </w:r>
      <w:r w:rsidRPr="00F103BF">
        <w:rPr>
          <w:rFonts w:ascii="Times New Roman" w:hAnsi="Times New Roman" w:cs="Times New Roman"/>
          <w:sz w:val="24"/>
          <w:szCs w:val="24"/>
        </w:rPr>
        <w:t xml:space="preserve"> вспомогательные функции, обязаны:</w:t>
      </w:r>
    </w:p>
    <w:p w:rsidR="0081540E" w:rsidRPr="00F103BF" w:rsidRDefault="0081540E" w:rsidP="00D95A22">
      <w:pPr>
        <w:autoSpaceDE w:val="0"/>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1) добросовестно выполнять свои трудовые обязанности, вытекающие из трудового договора и определяемые должностной инструкцией, правилами внутреннего трудового распорядка, другими локальными нормативными актами Учреждения, настоящим Уставом, коллективным договором и соглашениями, иными актами, содержащими нормы трудового права, трудовым законодательством;</w:t>
      </w:r>
    </w:p>
    <w:p w:rsidR="0081540E" w:rsidRPr="00F103BF" w:rsidRDefault="0081540E" w:rsidP="00D95A22">
      <w:pPr>
        <w:autoSpaceDE w:val="0"/>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2) соблюдать трудовую дисциплину;</w:t>
      </w:r>
    </w:p>
    <w:p w:rsidR="0081540E" w:rsidRPr="00F103BF" w:rsidRDefault="0081540E" w:rsidP="00D95A22">
      <w:pPr>
        <w:autoSpaceDE w:val="0"/>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3) исполнять распоряжения руководителя;</w:t>
      </w:r>
    </w:p>
    <w:p w:rsidR="0081540E" w:rsidRPr="00F103BF" w:rsidRDefault="0081540E" w:rsidP="00D95A22">
      <w:pPr>
        <w:autoSpaceDE w:val="0"/>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 xml:space="preserve">4) соблюдать права, свободы и законные интересы </w:t>
      </w:r>
      <w:r w:rsidR="00B42E14" w:rsidRPr="00F103BF">
        <w:rPr>
          <w:rFonts w:ascii="Times New Roman" w:hAnsi="Times New Roman" w:cs="Times New Roman"/>
          <w:sz w:val="24"/>
          <w:szCs w:val="24"/>
        </w:rPr>
        <w:t>об</w:t>
      </w:r>
      <w:r w:rsidRPr="00F103BF">
        <w:rPr>
          <w:rFonts w:ascii="Times New Roman" w:hAnsi="Times New Roman" w:cs="Times New Roman"/>
          <w:sz w:val="24"/>
          <w:szCs w:val="24"/>
        </w:rPr>
        <w:t>уча</w:t>
      </w:r>
      <w:r w:rsidR="00B42E14" w:rsidRPr="00F103BF">
        <w:rPr>
          <w:rFonts w:ascii="Times New Roman" w:hAnsi="Times New Roman" w:cs="Times New Roman"/>
          <w:sz w:val="24"/>
          <w:szCs w:val="24"/>
        </w:rPr>
        <w:t>ю</w:t>
      </w:r>
      <w:r w:rsidRPr="00F103BF">
        <w:rPr>
          <w:rFonts w:ascii="Times New Roman" w:hAnsi="Times New Roman" w:cs="Times New Roman"/>
          <w:sz w:val="24"/>
          <w:szCs w:val="24"/>
        </w:rPr>
        <w:t>щихс</w:t>
      </w:r>
      <w:r w:rsidR="004939AE" w:rsidRPr="00F103BF">
        <w:rPr>
          <w:rFonts w:ascii="Times New Roman" w:hAnsi="Times New Roman" w:cs="Times New Roman"/>
          <w:sz w:val="24"/>
          <w:szCs w:val="24"/>
        </w:rPr>
        <w:t>я</w:t>
      </w:r>
      <w:r w:rsidRPr="00F103BF">
        <w:rPr>
          <w:rFonts w:ascii="Times New Roman" w:hAnsi="Times New Roman" w:cs="Times New Roman"/>
          <w:sz w:val="24"/>
          <w:szCs w:val="24"/>
        </w:rPr>
        <w:t>, воздерживаться от действий, мешающих другим работникам выполнять их трудовые обязанности;</w:t>
      </w:r>
    </w:p>
    <w:p w:rsidR="0081540E" w:rsidRPr="00F103BF" w:rsidRDefault="0081540E" w:rsidP="00D95A22">
      <w:pPr>
        <w:autoSpaceDE w:val="0"/>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5) выполнять установленные нормы труда;</w:t>
      </w:r>
    </w:p>
    <w:p w:rsidR="0081540E" w:rsidRPr="00F103BF" w:rsidRDefault="0081540E" w:rsidP="00D95A22">
      <w:pPr>
        <w:autoSpaceDE w:val="0"/>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6) соблюдать требования по охране труда, технике безопасности, производственной санитарии и гигиены, противопожарной безопасности, предусмотренные соответствующими правилами и инструкциями, пользоваться необходимыми средствами индивидуальной защиты;</w:t>
      </w:r>
    </w:p>
    <w:p w:rsidR="0081540E" w:rsidRPr="00F103BF" w:rsidRDefault="0081540E" w:rsidP="00D95A22">
      <w:pPr>
        <w:autoSpaceDE w:val="0"/>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7) бережно относиться к имуществу Учреждения и других работников;</w:t>
      </w:r>
    </w:p>
    <w:p w:rsidR="0081540E" w:rsidRPr="00F103BF" w:rsidRDefault="0081540E" w:rsidP="00D95A22">
      <w:pPr>
        <w:autoSpaceDE w:val="0"/>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8) содержать рабочее оборудование и приспособления в исправном состоянии, поддерживать чистоту на рабочем месте;</w:t>
      </w:r>
    </w:p>
    <w:p w:rsidR="0081540E" w:rsidRPr="00F103BF" w:rsidRDefault="0081540E" w:rsidP="00D95A22">
      <w:pPr>
        <w:autoSpaceDE w:val="0"/>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lastRenderedPageBreak/>
        <w:t>9) эффективно использовать учебное оборудование, экономно и рационально использовать расходные материалы, электроэнергию и другие материальные ресурсы;</w:t>
      </w:r>
    </w:p>
    <w:p w:rsidR="0081540E" w:rsidRDefault="0081540E" w:rsidP="00D95A22">
      <w:pPr>
        <w:autoSpaceDE w:val="0"/>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10) незамедлительно сообщить руководителю о возникновении ситуации, представляю</w:t>
      </w:r>
      <w:r w:rsidRPr="00F103BF">
        <w:rPr>
          <w:rFonts w:ascii="Times New Roman" w:hAnsi="Times New Roman" w:cs="Times New Roman"/>
          <w:sz w:val="24"/>
          <w:szCs w:val="24"/>
        </w:rPr>
        <w:softHyphen/>
        <w:t>щей угрозу жизни и здоровью участников образовательного процесса, сохранности имущества Учреждения;</w:t>
      </w:r>
    </w:p>
    <w:p w:rsidR="0081540E" w:rsidRPr="00F103BF" w:rsidRDefault="00C346C6" w:rsidP="00C346C6">
      <w:pPr>
        <w:autoSpaceDE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1540E" w:rsidRPr="00F103BF">
        <w:rPr>
          <w:rFonts w:ascii="Times New Roman" w:hAnsi="Times New Roman" w:cs="Times New Roman"/>
          <w:sz w:val="24"/>
          <w:szCs w:val="24"/>
        </w:rPr>
        <w:t>11) поддерживать дисциплину в Учреждении на основе уважения человеческого достоинства обу</w:t>
      </w:r>
      <w:r w:rsidR="0081540E" w:rsidRPr="00F103BF">
        <w:rPr>
          <w:rFonts w:ascii="Times New Roman" w:hAnsi="Times New Roman" w:cs="Times New Roman"/>
          <w:sz w:val="24"/>
          <w:szCs w:val="24"/>
        </w:rPr>
        <w:softHyphen/>
        <w:t>чающихся без применения методов физического и психического насилия;</w:t>
      </w:r>
    </w:p>
    <w:p w:rsidR="0081540E" w:rsidRPr="00F103BF" w:rsidRDefault="0081540E" w:rsidP="00D95A22">
      <w:pPr>
        <w:autoSpaceDE w:val="0"/>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12) проходить предварительные и периодические медицинские осмотры;</w:t>
      </w:r>
    </w:p>
    <w:p w:rsidR="0081540E" w:rsidRPr="00F103BF" w:rsidRDefault="0081540E" w:rsidP="00D95A22">
      <w:pPr>
        <w:autoSpaceDE w:val="0"/>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13) иные обязанности, установленные федеральным законодательством.</w:t>
      </w:r>
    </w:p>
    <w:p w:rsidR="0081540E" w:rsidRPr="00F103BF" w:rsidRDefault="0081540E" w:rsidP="00D95A22">
      <w:pPr>
        <w:autoSpaceDE w:val="0"/>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 xml:space="preserve">4.3. </w:t>
      </w:r>
      <w:proofErr w:type="gramStart"/>
      <w:r w:rsidRPr="00F103BF">
        <w:rPr>
          <w:rFonts w:ascii="Times New Roman" w:hAnsi="Times New Roman" w:cs="Times New Roman"/>
          <w:sz w:val="24"/>
          <w:szCs w:val="24"/>
        </w:rPr>
        <w:t>Работники Учреждения, занимающие должности инженерно-технических, административно-хозяйственных, производственных, учебно-вспомогательных, медицинских и иные работники, осуществляющи</w:t>
      </w:r>
      <w:r w:rsidR="005B1224" w:rsidRPr="00F103BF">
        <w:rPr>
          <w:rFonts w:ascii="Times New Roman" w:hAnsi="Times New Roman" w:cs="Times New Roman"/>
          <w:sz w:val="24"/>
          <w:szCs w:val="24"/>
        </w:rPr>
        <w:t>е</w:t>
      </w:r>
      <w:r w:rsidRPr="00F103BF">
        <w:rPr>
          <w:rFonts w:ascii="Times New Roman" w:hAnsi="Times New Roman" w:cs="Times New Roman"/>
          <w:sz w:val="24"/>
          <w:szCs w:val="24"/>
        </w:rPr>
        <w:t xml:space="preserve"> вспомогательные функции, несут ответственность за нарушение трудовой дисциплины, а именно неисполнение или ненадлежащее исполнение по вине работника его должностных обязанностей, а также обязанностей, установленных правилами внутреннего трудового распорядка, настоящим Уставом, коллективным договором, локальными актами Учреждения, иными актами, содержащими нормы трудового права, и действующим законодательством, а также материальную</w:t>
      </w:r>
      <w:proofErr w:type="gramEnd"/>
      <w:r w:rsidRPr="00F103BF">
        <w:rPr>
          <w:rFonts w:ascii="Times New Roman" w:hAnsi="Times New Roman" w:cs="Times New Roman"/>
          <w:sz w:val="24"/>
          <w:szCs w:val="24"/>
        </w:rPr>
        <w:t xml:space="preserve"> ответственность за причиненный Учреждению прямой действи</w:t>
      </w:r>
      <w:r w:rsidRPr="00F103BF">
        <w:rPr>
          <w:rFonts w:ascii="Times New Roman" w:hAnsi="Times New Roman" w:cs="Times New Roman"/>
          <w:sz w:val="24"/>
          <w:szCs w:val="24"/>
        </w:rPr>
        <w:softHyphen/>
        <w:t>тельный ущерб.</w:t>
      </w:r>
    </w:p>
    <w:p w:rsidR="006B0306" w:rsidRDefault="006B0306" w:rsidP="00D95A22">
      <w:pPr>
        <w:tabs>
          <w:tab w:val="left" w:pos="0"/>
        </w:tabs>
        <w:spacing w:line="240" w:lineRule="auto"/>
        <w:jc w:val="center"/>
        <w:rPr>
          <w:rFonts w:ascii="Times New Roman" w:hAnsi="Times New Roman" w:cs="Times New Roman"/>
          <w:b/>
          <w:sz w:val="24"/>
          <w:szCs w:val="24"/>
        </w:rPr>
      </w:pPr>
    </w:p>
    <w:p w:rsidR="006B0306" w:rsidRPr="00F103BF" w:rsidRDefault="006B0306" w:rsidP="00D95A22">
      <w:pPr>
        <w:tabs>
          <w:tab w:val="left" w:pos="0"/>
        </w:tabs>
        <w:spacing w:line="240" w:lineRule="auto"/>
        <w:jc w:val="center"/>
        <w:rPr>
          <w:rFonts w:ascii="Times New Roman" w:hAnsi="Times New Roman" w:cs="Times New Roman"/>
          <w:b/>
          <w:sz w:val="24"/>
          <w:szCs w:val="24"/>
        </w:rPr>
      </w:pPr>
    </w:p>
    <w:p w:rsidR="0081540E" w:rsidRPr="00F103BF" w:rsidRDefault="0081540E" w:rsidP="00D95A22">
      <w:pPr>
        <w:tabs>
          <w:tab w:val="left" w:pos="0"/>
        </w:tabs>
        <w:spacing w:line="240" w:lineRule="auto"/>
        <w:jc w:val="center"/>
        <w:rPr>
          <w:rFonts w:ascii="Times New Roman" w:hAnsi="Times New Roman" w:cs="Times New Roman"/>
          <w:b/>
          <w:sz w:val="24"/>
          <w:szCs w:val="24"/>
        </w:rPr>
      </w:pPr>
      <w:r w:rsidRPr="00F103BF">
        <w:rPr>
          <w:rFonts w:ascii="Times New Roman" w:hAnsi="Times New Roman" w:cs="Times New Roman"/>
          <w:b/>
          <w:sz w:val="24"/>
          <w:szCs w:val="24"/>
        </w:rPr>
        <w:t>5. Имущество и финансы Учреждения</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5.1. Учреждение для осуществления своей деятельности наделяется на праве оперативного управления имуществом, находящимся в собственности Знаменского муниципального района Омской области, в том числе недвижимым имуществом и особо ценным движимым имуществом, в соответствии с федеральным и областным законодательством, актами органов местного самоуправления.</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Объекты культурного наследия (памятники истории и культуры) народов Российской Федерации, культурные ценности, природные ресурсы (за исключением земельных участков), ограниченные для использования в гражданском обороте или изъятые из гражданского оборота, закрепляются за Учреждением на условиях и в порядке, которые определены федеральным законодательством.</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Учреждению может предоставляться имущество на правах аренды, безвозмездного пользования и иных правах в соответствии с федеральным и областным законодательством.</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5.2. Имущество, закрепленное за Учреждением на праве оперативного управления, а также приобретенное им за счет средств, полученных от приносящей доходы деятельности, учитывается на его балансе в соответствии с законодательством.</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5.3. Источниками формирования имущества Учреждения, в том числе финансовых средств, являются:</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1) имущество, закрепленное за Учреждением на праве оперативного управления;</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2) имущество, приобретаемое по сделкам;</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4) доходы Учреждения от приносящей доходы деятельности;</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5) субсидии из местного бюджета;</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6) иные источники, не запрещенные законодательством.</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5.4. Учреждение владеет, пользуется и распоряжается закрепленным за ним на праве оперативного управления имуществом в соответствии с законодательством, настоящим Уставом.</w:t>
      </w:r>
    </w:p>
    <w:p w:rsidR="006B0306" w:rsidRDefault="0081540E" w:rsidP="006B0306">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lastRenderedPageBreak/>
        <w:t xml:space="preserve">Закрепление имущества, находящегося в собственности Знаменского муниципального района Омской области, за Учреждением на праве оперативного управления при его учреждении осуществляется Комитетом по экономике и управлению муниципальным имуществом Администрации Знаменского муниципального района Омской области.       </w:t>
      </w:r>
    </w:p>
    <w:p w:rsidR="006B0306" w:rsidRDefault="006B0306" w:rsidP="006B0306">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81540E" w:rsidRPr="00F103BF">
        <w:rPr>
          <w:rFonts w:ascii="Times New Roman" w:hAnsi="Times New Roman" w:cs="Times New Roman"/>
          <w:sz w:val="24"/>
          <w:szCs w:val="24"/>
        </w:rPr>
        <w:t>5.5. Учреждение не вправе распоряжаться особо ценным движимым имуществом, закрепленным за ним или приобретенным Учреждением за счет средств, выделенных ему</w:t>
      </w:r>
    </w:p>
    <w:p w:rsidR="0081540E" w:rsidRPr="00F103BF" w:rsidRDefault="0081540E" w:rsidP="006B0306">
      <w:pPr>
        <w:pStyle w:val="ConsPlusNormal"/>
        <w:jc w:val="both"/>
        <w:rPr>
          <w:rFonts w:ascii="Times New Roman" w:hAnsi="Times New Roman" w:cs="Times New Roman"/>
          <w:sz w:val="24"/>
          <w:szCs w:val="24"/>
        </w:rPr>
      </w:pPr>
      <w:r w:rsidRPr="00F103BF">
        <w:rPr>
          <w:rFonts w:ascii="Times New Roman" w:hAnsi="Times New Roman" w:cs="Times New Roman"/>
          <w:sz w:val="24"/>
          <w:szCs w:val="24"/>
        </w:rPr>
        <w:t xml:space="preserve"> на приобретение такого имущества, а также недвижимым имуществом без согласия Администрации Знаменского муниципального района Омской области.</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Учреждение вправе с предварительного согласия  Администрации Знаменского муниципального района Омской областипринимать решения о сдаче в аренду имущества, находящегося в оперативном управлении Учреждения либо приобретенного за счет средств, выделенных ему, если иное не предусмотрено федеральным законодательством.</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Остальным находящимся на праве оперативного управления имуществом Учреждение вправе распоряжаться самостоятельно, если иное не предусмотрено законодательством.</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5.5.1. Решение о совершении крупной сделки, связанной с распоряжением денежными средствами, принимается Учреждением с предварительного согласия Отраслевого органа, оформленного распоряжением.</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Решение о совершении крупной сделки, связанной с распоряжением иным имуществом, принимается Учреждением с предварительного согласия Отраслевого органа, оформленного распоряжением, проект которого согласовывается с Администрацией Знаменского муниципального района Омской области.</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 xml:space="preserve">5.6. Отраслевой орган устанавливает муниципальное задание в соответствии с предусмотренными настоящим Уставом основными видами деятельности. </w:t>
      </w:r>
      <w:proofErr w:type="gramStart"/>
      <w:r w:rsidRPr="00F103BF">
        <w:rPr>
          <w:rFonts w:ascii="Times New Roman" w:hAnsi="Times New Roman" w:cs="Times New Roman"/>
          <w:sz w:val="24"/>
          <w:szCs w:val="24"/>
        </w:rPr>
        <w:t>Формирование и финансовое обеспечение выполнения муниципального задания осуществляется Отраслевым органом с учетом расходов на содержание недвижимого имущества и особо ценного движимого имущества, закрепленного за Учреждением на праве оперативного управления или приобретенного им за счет средств, выделенных ему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w:t>
      </w:r>
      <w:proofErr w:type="gramEnd"/>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5.7. Учреждение осуществляет в соответствии с муниципальными заданиями и (или) обязательствами перед страховщиком по обязательному социальному страхованию деятельность, связанную с выполнением работ, оказанием услуг, относящихся к его основным видам деятельности.</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Учреждение не вправе отказаться от выполнения муниципального задания.</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Уменьшение объема субсидии, предоставленной на выполнение муниципального задания, в течение срока его выполнения осуществляется только при соответствующем изменении муниципального задания.</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Учреждение вправе сверх установленного муниципального задания, а также в случаях, определенных федеральными законами, в пределах установленного муниципального задания выполнять работы, оказывать услуги, относящиеся к его основным видам деятельности, предусмотренным настоящим Уставом, гражданам и юридическим лицам за плату и на одинаковых при оказании одних и тех же услуг условиях. Порядок определения указанной платы устанавливается Отраслевым органом, если иное не предусмотрено федеральным законом.</w:t>
      </w:r>
    </w:p>
    <w:p w:rsidR="0081540E" w:rsidRPr="00F103BF" w:rsidRDefault="0081540E" w:rsidP="00D95A22">
      <w:pPr>
        <w:pStyle w:val="ConsPlusNormal"/>
        <w:ind w:firstLine="720"/>
        <w:jc w:val="both"/>
        <w:rPr>
          <w:rFonts w:ascii="Times New Roman" w:hAnsi="Times New Roman" w:cs="Times New Roman"/>
          <w:b/>
          <w:i/>
          <w:sz w:val="24"/>
          <w:szCs w:val="24"/>
          <w:u w:val="single"/>
        </w:rPr>
      </w:pPr>
      <w:r w:rsidRPr="00F103BF">
        <w:rPr>
          <w:rFonts w:ascii="Times New Roman" w:hAnsi="Times New Roman" w:cs="Times New Roman"/>
          <w:sz w:val="24"/>
          <w:szCs w:val="24"/>
        </w:rPr>
        <w:t xml:space="preserve">5.7.1. В случае сдачи в аренду с согласия Администрации Знаменского муниципального района Омской области недвижимого  имущества и особо ценного движимого имущества, закрепленного за Учреждением или приобретенного Учреждением </w:t>
      </w:r>
      <w:r w:rsidRPr="00F103BF">
        <w:rPr>
          <w:rFonts w:ascii="Times New Roman" w:hAnsi="Times New Roman" w:cs="Times New Roman"/>
          <w:sz w:val="24"/>
          <w:szCs w:val="24"/>
        </w:rPr>
        <w:lastRenderedPageBreak/>
        <w:t>за счет средств, выделенных ему на приобретение такого имущества, финансовое обеспечение содержания такого имущества Отраслевым органом не осуществляется.</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 xml:space="preserve">5.8. </w:t>
      </w:r>
      <w:proofErr w:type="gramStart"/>
      <w:r w:rsidRPr="00F103BF">
        <w:rPr>
          <w:rFonts w:ascii="Times New Roman" w:hAnsi="Times New Roman" w:cs="Times New Roman"/>
          <w:sz w:val="24"/>
          <w:szCs w:val="24"/>
        </w:rPr>
        <w:t>Средства, полученные Учреждением от иной приносящей доходы деятельности, безвозмездных поступлений от физических и юридических лиц, международных организаций и правительств иностранных государств, в том числе в форме добровольных пожертвований, учитываются на лицевых счетах Учреждения.</w:t>
      </w:r>
      <w:proofErr w:type="gramEnd"/>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5.9. При осуществлении права оперативного управления имуществом Учреждение обязано:</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1) обеспечивать сохранность и эффективность использования закрепленного за ним имущества строго по целевому назначению;</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2) не допускать ухудшения технического состояния имущества (за исключением ухудшений, связанных с нормативным износом в процессе эксплуатации);</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3) осуществлять текущий и капитальный ремонт имущества.</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5.10. Администрация Знаменского муниципального района Омской области  по согласованию с Отраслевым органом вправе принять решение об изъятии излишнего, неиспользуемого или используемого не по назначению имущества, закрепленного за Учреждением либо приобретенного им за счет средств, выделенных ему на приобретение этого имущества, за исключением случаев, предусмотренных федеральным законодательством.</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5.11. Земельные участки, занимаемые Учреждением, предоставляются ему в постоянное (бессрочное) пользование в соответствии с законодательством.</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 xml:space="preserve">5.12. </w:t>
      </w:r>
      <w:proofErr w:type="gramStart"/>
      <w:r w:rsidRPr="00F103BF">
        <w:rPr>
          <w:rFonts w:ascii="Times New Roman" w:hAnsi="Times New Roman" w:cs="Times New Roman"/>
          <w:sz w:val="24"/>
          <w:szCs w:val="24"/>
        </w:rPr>
        <w:t>Контроль за</w:t>
      </w:r>
      <w:proofErr w:type="gramEnd"/>
      <w:r w:rsidRPr="00F103BF">
        <w:rPr>
          <w:rFonts w:ascii="Times New Roman" w:hAnsi="Times New Roman" w:cs="Times New Roman"/>
          <w:sz w:val="24"/>
          <w:szCs w:val="24"/>
        </w:rPr>
        <w:t xml:space="preserve"> использованием по назначению и сохранностью имущества в пределах своей компетенции осуществляет Администрация Знаменского муниципального района Омской области.</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5.13. Учреждение обязано представлять уполномоченным органам сведения, запрашиваемые ими в пределах их компетенции.</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5.14. Учреждение не вправе размещать денежные средства на депозитах в кредитных организациях, а также совершать сделки с ценными бумагами, если иное не предусмотрено федеральным законодательством.</w:t>
      </w:r>
    </w:p>
    <w:p w:rsidR="0081540E" w:rsidRPr="00F103BF" w:rsidRDefault="0081540E" w:rsidP="00D95A22">
      <w:pPr>
        <w:autoSpaceDE w:val="0"/>
        <w:spacing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5.15. Учреждению запрещено совершать сделки, возможными последствиями которых является отчуждение или обременение имущества, закрепленного за Учреждением  либо приобретенного им за счет средств, выделенных ему на приобретение этого имущества, за исключением случаев, предусмотренных федеральным законодательством.</w:t>
      </w:r>
    </w:p>
    <w:p w:rsidR="0081540E" w:rsidRPr="00F103BF" w:rsidRDefault="0081540E" w:rsidP="00D95A22">
      <w:pPr>
        <w:autoSpaceDE w:val="0"/>
        <w:spacing w:line="240" w:lineRule="auto"/>
        <w:jc w:val="center"/>
        <w:rPr>
          <w:rFonts w:ascii="Times New Roman" w:hAnsi="Times New Roman" w:cs="Times New Roman"/>
          <w:b/>
          <w:sz w:val="24"/>
          <w:szCs w:val="24"/>
        </w:rPr>
      </w:pPr>
      <w:r w:rsidRPr="00F103BF">
        <w:rPr>
          <w:rFonts w:ascii="Times New Roman" w:hAnsi="Times New Roman" w:cs="Times New Roman"/>
          <w:b/>
          <w:sz w:val="24"/>
          <w:szCs w:val="24"/>
        </w:rPr>
        <w:t>6. Организация деятельности Учреждения</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6.1. Учреждение самостоятельно осуществляет свою деятельность в соответствии с федеральным и областным законодательством, настоящим Уставом.</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6.2. Учреждение вправе в установленном законом порядке:</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1) осуществлять приносящую доходы деятельность в соответствии с федеральным и областным законодательством, настоящим Уставом;</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2) заключать договоры с юридическими и физическими лицами в порядке, установленном федеральным законодательством;</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3) приобретать или арендовать при осуществлении хозяйственной деятельности основные и оборотные средства;</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4) осуществлять внешнеэкономическую деятельность в соответствии с законодательством;</w:t>
      </w:r>
    </w:p>
    <w:p w:rsidR="0081540E" w:rsidRPr="00F103BF" w:rsidRDefault="0081540E" w:rsidP="006B0306">
      <w:pPr>
        <w:pStyle w:val="ConsPlusNormal"/>
        <w:ind w:left="709"/>
        <w:jc w:val="both"/>
        <w:rPr>
          <w:rFonts w:ascii="Times New Roman" w:hAnsi="Times New Roman" w:cs="Times New Roman"/>
          <w:sz w:val="24"/>
          <w:szCs w:val="24"/>
        </w:rPr>
      </w:pPr>
      <w:proofErr w:type="gramStart"/>
      <w:r w:rsidRPr="00F103BF">
        <w:rPr>
          <w:rFonts w:ascii="Times New Roman" w:hAnsi="Times New Roman" w:cs="Times New Roman"/>
          <w:sz w:val="24"/>
          <w:szCs w:val="24"/>
        </w:rPr>
        <w:t xml:space="preserve">5) вносить денежные средства и иное имущество, за исключением особо ценного движимого имущества, закрепленного за ним на праве оперативного управления или приобретенного за счет средств, выделенных ему на приобретение такого </w:t>
      </w:r>
      <w:r w:rsidRPr="00F103BF">
        <w:rPr>
          <w:rFonts w:ascii="Times New Roman" w:hAnsi="Times New Roman" w:cs="Times New Roman"/>
          <w:sz w:val="24"/>
          <w:szCs w:val="24"/>
        </w:rPr>
        <w:lastRenderedPageBreak/>
        <w:t>имущества, а также недвижимого имущества, в уставный (складочный) капитал хозяйственных обществ или иным образом передавать им это имущество в качестве их учредителя или участника только по согласованию с Администрации Знаменского</w:t>
      </w:r>
      <w:proofErr w:type="gramEnd"/>
      <w:r w:rsidRPr="00F103BF">
        <w:rPr>
          <w:rFonts w:ascii="Times New Roman" w:hAnsi="Times New Roman" w:cs="Times New Roman"/>
          <w:sz w:val="24"/>
          <w:szCs w:val="24"/>
        </w:rPr>
        <w:t xml:space="preserve"> муниципального района Омской области в соответствии с законодательством;</w:t>
      </w:r>
    </w:p>
    <w:p w:rsidR="0081540E"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 xml:space="preserve">6) приобретать и осуществлять от своего имени имущественные и неимущественные права и </w:t>
      </w:r>
      <w:proofErr w:type="gramStart"/>
      <w:r w:rsidRPr="00F103BF">
        <w:rPr>
          <w:rFonts w:ascii="Times New Roman" w:hAnsi="Times New Roman" w:cs="Times New Roman"/>
          <w:sz w:val="24"/>
          <w:szCs w:val="24"/>
        </w:rPr>
        <w:t>нести обязанности</w:t>
      </w:r>
      <w:proofErr w:type="gramEnd"/>
      <w:r w:rsidRPr="00F103BF">
        <w:rPr>
          <w:rFonts w:ascii="Times New Roman" w:hAnsi="Times New Roman" w:cs="Times New Roman"/>
          <w:sz w:val="24"/>
          <w:szCs w:val="24"/>
        </w:rPr>
        <w:t>, быть истцом и ответчиком в суде;</w:t>
      </w:r>
    </w:p>
    <w:p w:rsidR="0081540E" w:rsidRPr="00F103BF" w:rsidRDefault="00C346C6" w:rsidP="00C346C6">
      <w:pPr>
        <w:pStyle w:val="ConsPlusNormal"/>
        <w:jc w:val="both"/>
        <w:rPr>
          <w:rFonts w:ascii="Times New Roman" w:hAnsi="Times New Roman" w:cs="Times New Roman"/>
          <w:b/>
          <w:i/>
          <w:sz w:val="24"/>
          <w:szCs w:val="24"/>
          <w:u w:val="single"/>
        </w:rPr>
      </w:pPr>
      <w:r>
        <w:rPr>
          <w:rFonts w:ascii="Times New Roman" w:hAnsi="Times New Roman" w:cs="Times New Roman"/>
          <w:sz w:val="24"/>
          <w:szCs w:val="24"/>
        </w:rPr>
        <w:t xml:space="preserve">           </w:t>
      </w:r>
      <w:r w:rsidR="0081540E" w:rsidRPr="00F103BF">
        <w:rPr>
          <w:rFonts w:ascii="Times New Roman" w:hAnsi="Times New Roman" w:cs="Times New Roman"/>
          <w:sz w:val="24"/>
          <w:szCs w:val="24"/>
        </w:rPr>
        <w:t>7) создавать филиалы, открывать представительства, а также их ликвидировать на основании распоряжения Отраслевого органа, проект которого предварительно согласовывается с Администрации Знаменского муниципального района Омской области.</w:t>
      </w:r>
    </w:p>
    <w:p w:rsidR="0081540E" w:rsidRPr="00F103BF" w:rsidRDefault="0081540E" w:rsidP="00D95A22">
      <w:pPr>
        <w:pStyle w:val="ConsPlusNormal"/>
        <w:ind w:firstLine="720"/>
        <w:jc w:val="both"/>
        <w:rPr>
          <w:rFonts w:ascii="Times New Roman" w:hAnsi="Times New Roman" w:cs="Times New Roman"/>
          <w:b/>
          <w:i/>
          <w:sz w:val="24"/>
          <w:szCs w:val="24"/>
          <w:u w:val="single"/>
        </w:rPr>
      </w:pPr>
      <w:r w:rsidRPr="00F103BF">
        <w:rPr>
          <w:rFonts w:ascii="Times New Roman" w:hAnsi="Times New Roman" w:cs="Times New Roman"/>
          <w:sz w:val="24"/>
          <w:szCs w:val="24"/>
        </w:rPr>
        <w:t>Руководители филиалов и представительств Учреждения назначаются на должность и освобождаются от должности  директором Учреждения (далее – Руководитель Учреждения) и действуют на основании выданной Руководителем Учреждения доверенности;</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8) самостоятельно распоряжаться и учитывать на отдельном балансе имущество, приобретенное Учреждением от приносящей доходы деятельности, в соответствии с законодательством;</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9) распоряжаться средствами, зачисленными на его лицевые счета, в соответствии с бюджетным законодательством;</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10) направлять в Отраслевой орган предложения о приватизации имущества, находящегося в собственности Знаменского муниципального района Омской области.</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6.3. Учреждение обязано:</w:t>
      </w:r>
    </w:p>
    <w:p w:rsidR="0081540E" w:rsidRPr="00F103BF" w:rsidRDefault="0081540E" w:rsidP="00D95A22">
      <w:pPr>
        <w:pStyle w:val="ConsPlusNormal"/>
        <w:jc w:val="both"/>
        <w:rPr>
          <w:rFonts w:ascii="Times New Roman" w:hAnsi="Times New Roman" w:cs="Times New Roman"/>
          <w:sz w:val="24"/>
          <w:szCs w:val="24"/>
        </w:rPr>
      </w:pPr>
      <w:r w:rsidRPr="00F103BF">
        <w:rPr>
          <w:rFonts w:ascii="Times New Roman" w:hAnsi="Times New Roman" w:cs="Times New Roman"/>
          <w:sz w:val="24"/>
          <w:szCs w:val="24"/>
        </w:rPr>
        <w:t xml:space="preserve">          1) представлять в Отраслевой орган сметно-проектную, финансовую документацию в полном объеме по всем видам деятельности Учреждения;</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2) согласовывать с Отраслевым органом структуру и штатное расписание Учреждения;</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3) обеспечивать рациональное использование земли и других природных ресурсов, соблюдать требования о защите здоровья работников, населения и потребителей;</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4) возмещать ущерб, причиненный нерациональным использованием земли и других природных ресурсов, загрязнением окружающей среды, нарушением безопасных условий труда, санитарно-гигиенических норм и правил;</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5) обеспечивать сохранность, эффективность и целевое использование имущества, закрепленного за Учреждением на праве оперативного управления;</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6) обеспечивать безопасные условия и охрану труда на каждом рабочем месте и нести ответственность в установленном порядке за вред, причиненный здоровью работника, связанный с исполнением им трудовых обязанностей;</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7) осуществлять бухгалтерский учет результатов финансовой, производственной, хозяйственной и иной деятельности, вести статистическую, бухгалтерскую и иную отчетность в порядке, установленном федеральным и областным законодательством;</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8) эффективно использовать средства, полученные из местного бюджета, в соответствии с их целевым назначением;</w:t>
      </w:r>
    </w:p>
    <w:p w:rsidR="0081540E" w:rsidRPr="00F103BF" w:rsidRDefault="0081540E" w:rsidP="006B0306">
      <w:pPr>
        <w:pStyle w:val="ConsPlusNormal"/>
        <w:jc w:val="both"/>
        <w:rPr>
          <w:rFonts w:ascii="Times New Roman" w:hAnsi="Times New Roman" w:cs="Times New Roman"/>
          <w:sz w:val="24"/>
          <w:szCs w:val="24"/>
        </w:rPr>
      </w:pPr>
      <w:r w:rsidRPr="00F103BF">
        <w:rPr>
          <w:rFonts w:ascii="Times New Roman" w:hAnsi="Times New Roman" w:cs="Times New Roman"/>
          <w:sz w:val="24"/>
          <w:szCs w:val="24"/>
        </w:rPr>
        <w:t>9) представлять Отраслевому органу своевременно отчет и иные сведения об использовании средств, полученных из местного бюджета;</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10) обеспечивать проведение мероприятий по государственной регистрации права собственности, права оперативного управления на имущество, приобретенное Учреждением в собственность, в том числе посредством его создания, в соответствии с федеральным и областным законодательством;</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11) соблюдать требования пожарной безопасности и санитарно-эпидемиологического благополучия населения.</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lastRenderedPageBreak/>
        <w:t>6.4. Проверки деятельности Учреждения осуществляются Отраслев</w:t>
      </w:r>
      <w:r w:rsidR="00386DA7" w:rsidRPr="00F103BF">
        <w:rPr>
          <w:rFonts w:ascii="Times New Roman" w:hAnsi="Times New Roman" w:cs="Times New Roman"/>
          <w:sz w:val="24"/>
          <w:szCs w:val="24"/>
        </w:rPr>
        <w:t>ым</w:t>
      </w:r>
      <w:r w:rsidRPr="00F103BF">
        <w:rPr>
          <w:rFonts w:ascii="Times New Roman" w:hAnsi="Times New Roman" w:cs="Times New Roman"/>
          <w:sz w:val="24"/>
          <w:szCs w:val="24"/>
        </w:rPr>
        <w:t xml:space="preserve"> орган</w:t>
      </w:r>
      <w:r w:rsidR="00386DA7" w:rsidRPr="00F103BF">
        <w:rPr>
          <w:rFonts w:ascii="Times New Roman" w:hAnsi="Times New Roman" w:cs="Times New Roman"/>
          <w:sz w:val="24"/>
          <w:szCs w:val="24"/>
        </w:rPr>
        <w:t>ом</w:t>
      </w:r>
      <w:r w:rsidRPr="00F103BF">
        <w:rPr>
          <w:rFonts w:ascii="Times New Roman" w:hAnsi="Times New Roman" w:cs="Times New Roman"/>
          <w:sz w:val="24"/>
          <w:szCs w:val="24"/>
        </w:rPr>
        <w:t>, а также иными органами в пределах их компетенции в порядке, установленном законодательством.</w:t>
      </w:r>
    </w:p>
    <w:p w:rsidR="0081540E" w:rsidRPr="00F103BF" w:rsidRDefault="0081540E" w:rsidP="00D95A22">
      <w:pPr>
        <w:pStyle w:val="ConsPlusNormal"/>
        <w:jc w:val="both"/>
        <w:rPr>
          <w:rFonts w:ascii="Times New Roman" w:hAnsi="Times New Roman" w:cs="Times New Roman"/>
          <w:sz w:val="24"/>
          <w:szCs w:val="24"/>
        </w:rPr>
      </w:pPr>
      <w:r w:rsidRPr="00F103BF">
        <w:rPr>
          <w:rFonts w:ascii="Times New Roman" w:hAnsi="Times New Roman" w:cs="Times New Roman"/>
          <w:sz w:val="24"/>
          <w:szCs w:val="24"/>
        </w:rPr>
        <w:t xml:space="preserve">          6.5. Учреждение предоставляет информацию о своей деятельности в Отраслевой орган в порядке, установленном федеральным и областным законодательством.</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6.6. Учреж</w:t>
      </w:r>
      <w:r w:rsidR="000323D8">
        <w:rPr>
          <w:rFonts w:ascii="Times New Roman" w:hAnsi="Times New Roman" w:cs="Times New Roman"/>
          <w:sz w:val="24"/>
          <w:szCs w:val="24"/>
        </w:rPr>
        <w:t>дение несет ответственность за  н</w:t>
      </w:r>
      <w:r w:rsidRPr="00F103BF">
        <w:rPr>
          <w:rFonts w:ascii="Times New Roman" w:hAnsi="Times New Roman" w:cs="Times New Roman"/>
          <w:sz w:val="24"/>
          <w:szCs w:val="24"/>
        </w:rPr>
        <w:t>е</w:t>
      </w:r>
      <w:r w:rsidR="000323D8">
        <w:rPr>
          <w:rFonts w:ascii="Times New Roman" w:hAnsi="Times New Roman" w:cs="Times New Roman"/>
          <w:sz w:val="24"/>
          <w:szCs w:val="24"/>
        </w:rPr>
        <w:t xml:space="preserve"> </w:t>
      </w:r>
      <w:r w:rsidRPr="00F103BF">
        <w:rPr>
          <w:rFonts w:ascii="Times New Roman" w:hAnsi="Times New Roman" w:cs="Times New Roman"/>
          <w:sz w:val="24"/>
          <w:szCs w:val="24"/>
        </w:rPr>
        <w:t>сохранность документов (управленческих, финансово-хозяйственных, по личному составу и других), несоблюдение норм бюджетного законодательства и установленного порядка ведения лицевых счетов.</w:t>
      </w:r>
    </w:p>
    <w:p w:rsidR="00386DA7"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6.7. Учреждение обеспечивает передачу в установленном порядке на государственное хранение документов, имеющих научно-историческое значение, в соответствующий архив, хранит и использует в установленном порядке документы по личному составу.</w:t>
      </w:r>
    </w:p>
    <w:p w:rsidR="0081540E" w:rsidRPr="00F103BF" w:rsidRDefault="0081540E" w:rsidP="00D95A22">
      <w:pPr>
        <w:tabs>
          <w:tab w:val="left" w:pos="0"/>
        </w:tabs>
        <w:spacing w:line="240" w:lineRule="auto"/>
        <w:jc w:val="center"/>
        <w:rPr>
          <w:rFonts w:ascii="Times New Roman" w:hAnsi="Times New Roman" w:cs="Times New Roman"/>
          <w:b/>
          <w:sz w:val="24"/>
          <w:szCs w:val="24"/>
        </w:rPr>
      </w:pPr>
      <w:r w:rsidRPr="00F103BF">
        <w:rPr>
          <w:rFonts w:ascii="Times New Roman" w:hAnsi="Times New Roman" w:cs="Times New Roman"/>
          <w:b/>
          <w:sz w:val="24"/>
          <w:szCs w:val="24"/>
        </w:rPr>
        <w:t>7. Управление Учреждением</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7.1. К компетенции Отраслевого органа в отношении Учреждения относятся следующие вопросы:</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1) координация деятельности Учреждения;</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2) заключение, изменение и прекращение трудового договора с Руководителем Учреждения;</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 xml:space="preserve">3) определение порядка составления, утверждения и ведения </w:t>
      </w:r>
      <w:r w:rsidR="00386DA7" w:rsidRPr="00F103BF">
        <w:rPr>
          <w:rFonts w:ascii="Times New Roman" w:hAnsi="Times New Roman" w:cs="Times New Roman"/>
          <w:sz w:val="24"/>
          <w:szCs w:val="24"/>
        </w:rPr>
        <w:t>плана финансово-хозяйственной деятельности</w:t>
      </w:r>
      <w:r w:rsidRPr="00F103BF">
        <w:rPr>
          <w:rFonts w:ascii="Times New Roman" w:hAnsi="Times New Roman" w:cs="Times New Roman"/>
          <w:sz w:val="24"/>
          <w:szCs w:val="24"/>
        </w:rPr>
        <w:t>Учреждения;</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4) организация и осуществление ведомственного финансового контроля;</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5) осуществление иных полномочий в соответствии с законодательством.</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7.2. Учреждение возглавляет единоличный исполнительный орган в лице Руководителя Учреждения</w:t>
      </w:r>
      <w:r w:rsidR="00386DA7" w:rsidRPr="00F103BF">
        <w:rPr>
          <w:rFonts w:ascii="Times New Roman" w:hAnsi="Times New Roman" w:cs="Times New Roman"/>
          <w:sz w:val="24"/>
          <w:szCs w:val="24"/>
        </w:rPr>
        <w:t xml:space="preserve"> – директора школы</w:t>
      </w:r>
      <w:r w:rsidRPr="00F103BF">
        <w:rPr>
          <w:rFonts w:ascii="Times New Roman" w:hAnsi="Times New Roman" w:cs="Times New Roman"/>
          <w:sz w:val="24"/>
          <w:szCs w:val="24"/>
        </w:rPr>
        <w:t>, назначаемый на должность и освобождаемый от должности учредителем Учреждения в соответствии с законодательством.</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Трудовой договор с Руководителем Учреждения заключается на срок до пяти лет.</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 xml:space="preserve">7.3. Руководитель Учреждения по вопросам, отнесенным законодательством к его компетенции, подотчетен Отраслевому органу. </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7.4. При осуществлении трудовой функции Руководитель Учреждения:</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1) действует без доверенности от имени Учреждения, представляет его интересы на территории Российской Федерации и за ее пределами;</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2) совершает сделки от имени Учреждения;</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3) утверждает по согласованию с Отраслевым органом структуру и штатное расписание Учреждения;</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4) реализует права и обязанности работодателя по отношению к работникам Учреждения;</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5) в пределах своей компетенции утверждает регламентирующие деятельность Учреждения  внутренние документы, издает приказы и распоряжения;</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6) утверждает положения о представительствах и филиалах Учреждения;</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7) обеспечивает охрану конфиденциальной информации, доступ к которой ограничен в соответствии с законодательством;</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8) обеспечивает надлежащее содержание закрепленного за Учреждением движимого и недвижимого имущества, в том числе своевременное проведение капитального и текущего ремонтов;</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9) обеспечивает своевременную уплату Учреждением в полном объеме налогов, сборов и иных обязательных платежей в бюджеты всех уровней бюджетной системы Российской Федерации и государственные внебюджетные фонды;</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lastRenderedPageBreak/>
        <w:t>10) обеспечивает выполнение требований по гражданской обороне, мобилизационной подготовке и пожарной безопасности;</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11) обеспечивает использование по целевому назначению имущества Учреждения, а также целевое использование полученных Учреждением бюджетных средств;</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12) представляет отчетность в порядке, установленном законодательством;</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 xml:space="preserve">13) действует в интересах Учреждения добросовестно и разумно; обеспечивает выполнение Учреждением муниципального задания; </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14) осуществляет иные полномочия, отнесенные законодательством, настоящим Уставом и трудовым договором к полномочиям Руководителя Учреждения.</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7.5. Трудовой коллектив Учреждения вправе участвовать в выработке и принятии решений, касающихся деятельности Учреждения, в соответствии с коллективным договором и иными локальными нормативными актами.</w:t>
      </w:r>
    </w:p>
    <w:p w:rsidR="0081540E" w:rsidRPr="00F103BF" w:rsidRDefault="0081540E" w:rsidP="00D95A22">
      <w:pPr>
        <w:pStyle w:val="ConsPlusNormal"/>
        <w:ind w:firstLine="720"/>
        <w:jc w:val="both"/>
        <w:rPr>
          <w:rFonts w:ascii="Times New Roman" w:hAnsi="Times New Roman" w:cs="Times New Roman"/>
          <w:b/>
          <w:i/>
          <w:sz w:val="24"/>
          <w:szCs w:val="24"/>
          <w:u w:val="single"/>
        </w:rPr>
      </w:pPr>
      <w:r w:rsidRPr="00F103BF">
        <w:rPr>
          <w:rFonts w:ascii="Times New Roman" w:hAnsi="Times New Roman" w:cs="Times New Roman"/>
          <w:sz w:val="24"/>
          <w:szCs w:val="24"/>
        </w:rPr>
        <w:t>7.6. Руководитель Учреждения подлежит аттестации в порядке, установленном Администрацией Знаменского муниципального района Омской области.</w:t>
      </w:r>
    </w:p>
    <w:p w:rsidR="00443D18" w:rsidRPr="00F103BF" w:rsidRDefault="0081540E" w:rsidP="00D95A22">
      <w:pPr>
        <w:spacing w:after="0" w:line="240" w:lineRule="auto"/>
        <w:rPr>
          <w:rFonts w:ascii="Times New Roman" w:hAnsi="Times New Roman" w:cs="Times New Roman"/>
          <w:sz w:val="24"/>
          <w:szCs w:val="24"/>
        </w:rPr>
      </w:pPr>
      <w:r w:rsidRPr="00F103BF">
        <w:rPr>
          <w:rFonts w:ascii="Times New Roman" w:hAnsi="Times New Roman" w:cs="Times New Roman"/>
          <w:sz w:val="24"/>
          <w:szCs w:val="24"/>
        </w:rPr>
        <w:t>7.7. В Учреждении формируются коллегиальные органы управления, к которым относятся</w:t>
      </w:r>
      <w:r w:rsidR="00105E03" w:rsidRPr="00F103BF">
        <w:rPr>
          <w:rFonts w:ascii="Times New Roman" w:hAnsi="Times New Roman" w:cs="Times New Roman"/>
          <w:sz w:val="24"/>
          <w:szCs w:val="24"/>
        </w:rPr>
        <w:t>:</w:t>
      </w:r>
    </w:p>
    <w:p w:rsidR="0081540E" w:rsidRPr="00F103BF" w:rsidRDefault="00443D18" w:rsidP="00D95A22">
      <w:pPr>
        <w:spacing w:after="0" w:line="240" w:lineRule="auto"/>
        <w:rPr>
          <w:rFonts w:ascii="Times New Roman" w:hAnsi="Times New Roman" w:cs="Times New Roman"/>
          <w:sz w:val="24"/>
          <w:szCs w:val="24"/>
        </w:rPr>
      </w:pPr>
      <w:r w:rsidRPr="00F103BF">
        <w:rPr>
          <w:rFonts w:ascii="Times New Roman" w:hAnsi="Times New Roman" w:cs="Times New Roman"/>
          <w:sz w:val="24"/>
          <w:szCs w:val="24"/>
        </w:rPr>
        <w:t xml:space="preserve">- </w:t>
      </w:r>
      <w:r w:rsidR="0081540E" w:rsidRPr="00F103BF">
        <w:rPr>
          <w:rFonts w:ascii="Times New Roman" w:hAnsi="Times New Roman" w:cs="Times New Roman"/>
          <w:bCs/>
          <w:iCs/>
          <w:sz w:val="24"/>
          <w:szCs w:val="24"/>
        </w:rPr>
        <w:t>общешкольная конференция;</w:t>
      </w:r>
    </w:p>
    <w:p w:rsidR="0081540E" w:rsidRPr="00F103BF" w:rsidRDefault="00443D18" w:rsidP="00D95A22">
      <w:pPr>
        <w:spacing w:after="0" w:line="240" w:lineRule="auto"/>
        <w:rPr>
          <w:rFonts w:ascii="Times New Roman" w:hAnsi="Times New Roman" w:cs="Times New Roman"/>
          <w:sz w:val="24"/>
          <w:szCs w:val="24"/>
        </w:rPr>
      </w:pPr>
      <w:r w:rsidRPr="00F103BF">
        <w:rPr>
          <w:rFonts w:ascii="Times New Roman" w:hAnsi="Times New Roman" w:cs="Times New Roman"/>
          <w:bCs/>
          <w:iCs/>
          <w:sz w:val="24"/>
          <w:szCs w:val="24"/>
        </w:rPr>
        <w:t xml:space="preserve">- </w:t>
      </w:r>
      <w:r w:rsidR="0081540E" w:rsidRPr="00F103BF">
        <w:rPr>
          <w:rFonts w:ascii="Times New Roman" w:hAnsi="Times New Roman" w:cs="Times New Roman"/>
          <w:bCs/>
          <w:iCs/>
          <w:sz w:val="24"/>
          <w:szCs w:val="24"/>
        </w:rPr>
        <w:t>Совет школы;</w:t>
      </w:r>
    </w:p>
    <w:p w:rsidR="0081540E" w:rsidRPr="00F103BF" w:rsidRDefault="00443D18" w:rsidP="00D95A22">
      <w:pPr>
        <w:spacing w:after="0" w:line="240" w:lineRule="auto"/>
        <w:rPr>
          <w:rFonts w:ascii="Times New Roman" w:hAnsi="Times New Roman" w:cs="Times New Roman"/>
          <w:sz w:val="24"/>
          <w:szCs w:val="24"/>
        </w:rPr>
      </w:pPr>
      <w:r w:rsidRPr="00F103BF">
        <w:rPr>
          <w:rFonts w:ascii="Times New Roman" w:hAnsi="Times New Roman" w:cs="Times New Roman"/>
          <w:bCs/>
          <w:iCs/>
          <w:sz w:val="24"/>
          <w:szCs w:val="24"/>
        </w:rPr>
        <w:t xml:space="preserve">- </w:t>
      </w:r>
      <w:r w:rsidR="0081540E" w:rsidRPr="00F103BF">
        <w:rPr>
          <w:rFonts w:ascii="Times New Roman" w:hAnsi="Times New Roman" w:cs="Times New Roman"/>
          <w:bCs/>
          <w:iCs/>
          <w:sz w:val="24"/>
          <w:szCs w:val="24"/>
        </w:rPr>
        <w:t>Педагогический совет;</w:t>
      </w:r>
    </w:p>
    <w:p w:rsidR="0081540E" w:rsidRPr="00F103BF" w:rsidRDefault="00443D18" w:rsidP="00D95A22">
      <w:pPr>
        <w:spacing w:after="0" w:line="240" w:lineRule="auto"/>
        <w:rPr>
          <w:rFonts w:ascii="Times New Roman" w:hAnsi="Times New Roman" w:cs="Times New Roman"/>
          <w:sz w:val="24"/>
          <w:szCs w:val="24"/>
        </w:rPr>
      </w:pPr>
      <w:r w:rsidRPr="00F103BF">
        <w:rPr>
          <w:rFonts w:ascii="Times New Roman" w:hAnsi="Times New Roman" w:cs="Times New Roman"/>
          <w:bCs/>
          <w:iCs/>
          <w:sz w:val="24"/>
          <w:szCs w:val="24"/>
        </w:rPr>
        <w:t xml:space="preserve">- </w:t>
      </w:r>
      <w:r w:rsidR="0081540E" w:rsidRPr="00F103BF">
        <w:rPr>
          <w:rFonts w:ascii="Times New Roman" w:hAnsi="Times New Roman" w:cs="Times New Roman"/>
          <w:bCs/>
          <w:iCs/>
          <w:sz w:val="24"/>
          <w:szCs w:val="24"/>
        </w:rPr>
        <w:t>общее собрание трудового коллектива;</w:t>
      </w:r>
    </w:p>
    <w:p w:rsidR="0081540E" w:rsidRPr="00F103BF" w:rsidRDefault="00443D18" w:rsidP="00D95A22">
      <w:pPr>
        <w:spacing w:after="0" w:line="240" w:lineRule="auto"/>
        <w:rPr>
          <w:rFonts w:ascii="Times New Roman" w:hAnsi="Times New Roman" w:cs="Times New Roman"/>
          <w:sz w:val="24"/>
          <w:szCs w:val="24"/>
        </w:rPr>
      </w:pPr>
      <w:r w:rsidRPr="00F103BF">
        <w:rPr>
          <w:rFonts w:ascii="Times New Roman" w:hAnsi="Times New Roman" w:cs="Times New Roman"/>
          <w:bCs/>
          <w:iCs/>
          <w:sz w:val="24"/>
          <w:szCs w:val="24"/>
        </w:rPr>
        <w:t xml:space="preserve">- </w:t>
      </w:r>
      <w:r w:rsidR="0081540E" w:rsidRPr="00F103BF">
        <w:rPr>
          <w:rFonts w:ascii="Times New Roman" w:hAnsi="Times New Roman" w:cs="Times New Roman"/>
          <w:bCs/>
          <w:iCs/>
          <w:sz w:val="24"/>
          <w:szCs w:val="24"/>
        </w:rPr>
        <w:t>родительский комитет;</w:t>
      </w:r>
    </w:p>
    <w:p w:rsidR="0081540E" w:rsidRPr="00F103BF" w:rsidRDefault="00443D18" w:rsidP="00D95A22">
      <w:pPr>
        <w:spacing w:after="0" w:line="240" w:lineRule="auto"/>
        <w:rPr>
          <w:rFonts w:ascii="Times New Roman" w:hAnsi="Times New Roman" w:cs="Times New Roman"/>
          <w:bCs/>
          <w:iCs/>
          <w:sz w:val="24"/>
          <w:szCs w:val="24"/>
        </w:rPr>
      </w:pPr>
      <w:r w:rsidRPr="00F103BF">
        <w:rPr>
          <w:rFonts w:ascii="Times New Roman" w:hAnsi="Times New Roman" w:cs="Times New Roman"/>
          <w:bCs/>
          <w:iCs/>
          <w:sz w:val="24"/>
          <w:szCs w:val="24"/>
        </w:rPr>
        <w:t xml:space="preserve">- </w:t>
      </w:r>
      <w:r w:rsidR="0081540E" w:rsidRPr="00F103BF">
        <w:rPr>
          <w:rFonts w:ascii="Times New Roman" w:hAnsi="Times New Roman" w:cs="Times New Roman"/>
          <w:bCs/>
          <w:iCs/>
          <w:sz w:val="24"/>
          <w:szCs w:val="24"/>
        </w:rPr>
        <w:t>ученическое самоуправление.</w:t>
      </w:r>
    </w:p>
    <w:p w:rsidR="0081540E" w:rsidRPr="00F103BF" w:rsidRDefault="0081540E" w:rsidP="00D95A22">
      <w:pPr>
        <w:autoSpaceDE w:val="0"/>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В структуру обще</w:t>
      </w:r>
      <w:r w:rsidR="00B87F92" w:rsidRPr="00F103BF">
        <w:rPr>
          <w:rFonts w:ascii="Times New Roman" w:hAnsi="Times New Roman" w:cs="Times New Roman"/>
          <w:sz w:val="24"/>
          <w:szCs w:val="24"/>
        </w:rPr>
        <w:t xml:space="preserve">школьной </w:t>
      </w:r>
      <w:r w:rsidRPr="00F103BF">
        <w:rPr>
          <w:rFonts w:ascii="Times New Roman" w:hAnsi="Times New Roman" w:cs="Times New Roman"/>
          <w:sz w:val="24"/>
          <w:szCs w:val="24"/>
        </w:rPr>
        <w:t>конференции входят</w:t>
      </w:r>
      <w:r w:rsidR="00B87F92" w:rsidRPr="00F103BF">
        <w:rPr>
          <w:rFonts w:ascii="Times New Roman" w:hAnsi="Times New Roman" w:cs="Times New Roman"/>
          <w:sz w:val="24"/>
          <w:szCs w:val="24"/>
        </w:rPr>
        <w:t xml:space="preserve"> делегаты от коллективов </w:t>
      </w:r>
      <w:r w:rsidR="004939AE" w:rsidRPr="00F103BF">
        <w:rPr>
          <w:rFonts w:ascii="Times New Roman" w:hAnsi="Times New Roman" w:cs="Times New Roman"/>
          <w:sz w:val="24"/>
          <w:szCs w:val="24"/>
        </w:rPr>
        <w:t>об</w:t>
      </w:r>
      <w:r w:rsidR="00B87F92" w:rsidRPr="00F103BF">
        <w:rPr>
          <w:rFonts w:ascii="Times New Roman" w:hAnsi="Times New Roman" w:cs="Times New Roman"/>
          <w:sz w:val="24"/>
          <w:szCs w:val="24"/>
        </w:rPr>
        <w:t>уча</w:t>
      </w:r>
      <w:r w:rsidR="004939AE" w:rsidRPr="00F103BF">
        <w:rPr>
          <w:rFonts w:ascii="Times New Roman" w:hAnsi="Times New Roman" w:cs="Times New Roman"/>
          <w:sz w:val="24"/>
          <w:szCs w:val="24"/>
        </w:rPr>
        <w:t>ю</w:t>
      </w:r>
      <w:r w:rsidR="00B87F92" w:rsidRPr="00F103BF">
        <w:rPr>
          <w:rFonts w:ascii="Times New Roman" w:hAnsi="Times New Roman" w:cs="Times New Roman"/>
          <w:sz w:val="24"/>
          <w:szCs w:val="24"/>
        </w:rPr>
        <w:t>щихся основного и среднего уровней  образования, педагогов и других работников Учреждения, родителей (законных представителей) в равном количестве от каждой из перечисленных категорий</w:t>
      </w:r>
      <w:r w:rsidRPr="00F103BF">
        <w:rPr>
          <w:rFonts w:ascii="Times New Roman" w:hAnsi="Times New Roman" w:cs="Times New Roman"/>
          <w:sz w:val="24"/>
          <w:szCs w:val="24"/>
        </w:rPr>
        <w:t>.</w:t>
      </w:r>
    </w:p>
    <w:p w:rsidR="0081540E" w:rsidRPr="00F103BF" w:rsidRDefault="0081540E" w:rsidP="00D95A22">
      <w:pPr>
        <w:pStyle w:val="ConsPlusNormal"/>
        <w:ind w:left="720"/>
        <w:jc w:val="both"/>
        <w:rPr>
          <w:rFonts w:ascii="Times New Roman" w:hAnsi="Times New Roman" w:cs="Times New Roman"/>
          <w:sz w:val="24"/>
          <w:szCs w:val="24"/>
        </w:rPr>
      </w:pPr>
      <w:r w:rsidRPr="00F103BF">
        <w:rPr>
          <w:rFonts w:ascii="Times New Roman" w:hAnsi="Times New Roman" w:cs="Times New Roman"/>
          <w:sz w:val="24"/>
          <w:szCs w:val="24"/>
        </w:rPr>
        <w:t>7.8</w:t>
      </w:r>
      <w:r w:rsidR="00B87F92" w:rsidRPr="00F103BF">
        <w:rPr>
          <w:rFonts w:ascii="Times New Roman" w:hAnsi="Times New Roman" w:cs="Times New Roman"/>
          <w:sz w:val="24"/>
          <w:szCs w:val="24"/>
        </w:rPr>
        <w:t xml:space="preserve">. К компетенции общешкольной </w:t>
      </w:r>
      <w:r w:rsidRPr="00F103BF">
        <w:rPr>
          <w:rFonts w:ascii="Times New Roman" w:hAnsi="Times New Roman" w:cs="Times New Roman"/>
          <w:sz w:val="24"/>
          <w:szCs w:val="24"/>
        </w:rPr>
        <w:t>конференции относится:</w:t>
      </w:r>
    </w:p>
    <w:p w:rsidR="00D85F7D" w:rsidRPr="00F103BF" w:rsidRDefault="00D85F7D" w:rsidP="00D95A22">
      <w:pPr>
        <w:spacing w:after="0" w:line="240" w:lineRule="auto"/>
        <w:jc w:val="both"/>
        <w:rPr>
          <w:rFonts w:ascii="Times New Roman" w:hAnsi="Times New Roman" w:cs="Times New Roman"/>
          <w:sz w:val="24"/>
          <w:szCs w:val="24"/>
        </w:rPr>
      </w:pPr>
      <w:r w:rsidRPr="00F103BF">
        <w:rPr>
          <w:rFonts w:ascii="Times New Roman" w:hAnsi="Times New Roman" w:cs="Times New Roman"/>
          <w:sz w:val="24"/>
          <w:szCs w:val="24"/>
        </w:rPr>
        <w:t>обсуждение  и принятие  проектов и программ развития школы, с последующим контролем хода их исполнения;</w:t>
      </w:r>
    </w:p>
    <w:p w:rsidR="0081540E" w:rsidRPr="00F103BF" w:rsidRDefault="0081540E" w:rsidP="00D95A22">
      <w:pPr>
        <w:pStyle w:val="ConsPlusNormal"/>
        <w:ind w:firstLine="709"/>
        <w:jc w:val="both"/>
        <w:rPr>
          <w:rFonts w:ascii="Times New Roman" w:hAnsi="Times New Roman" w:cs="Times New Roman"/>
          <w:sz w:val="24"/>
          <w:szCs w:val="24"/>
        </w:rPr>
      </w:pPr>
      <w:r w:rsidRPr="00F103BF">
        <w:rPr>
          <w:rFonts w:ascii="Times New Roman" w:hAnsi="Times New Roman" w:cs="Times New Roman"/>
          <w:sz w:val="24"/>
          <w:szCs w:val="24"/>
        </w:rPr>
        <w:t>7.9. Обще</w:t>
      </w:r>
      <w:r w:rsidR="00B87F92" w:rsidRPr="00F103BF">
        <w:rPr>
          <w:rFonts w:ascii="Times New Roman" w:hAnsi="Times New Roman" w:cs="Times New Roman"/>
          <w:sz w:val="24"/>
          <w:szCs w:val="24"/>
        </w:rPr>
        <w:t xml:space="preserve">школьная </w:t>
      </w:r>
      <w:r w:rsidRPr="00F103BF">
        <w:rPr>
          <w:rFonts w:ascii="Times New Roman" w:hAnsi="Times New Roman" w:cs="Times New Roman"/>
          <w:sz w:val="24"/>
          <w:szCs w:val="24"/>
        </w:rPr>
        <w:t xml:space="preserve">конференция формируется </w:t>
      </w:r>
      <w:r w:rsidR="00D85F7D" w:rsidRPr="00F103BF">
        <w:rPr>
          <w:rFonts w:ascii="Times New Roman" w:hAnsi="Times New Roman" w:cs="Times New Roman"/>
          <w:sz w:val="24"/>
          <w:szCs w:val="24"/>
        </w:rPr>
        <w:t xml:space="preserve">из делегатов </w:t>
      </w:r>
      <w:r w:rsidR="00B87F92" w:rsidRPr="00F103BF">
        <w:rPr>
          <w:rFonts w:ascii="Times New Roman" w:hAnsi="Times New Roman" w:cs="Times New Roman"/>
          <w:sz w:val="24"/>
          <w:szCs w:val="24"/>
        </w:rPr>
        <w:t>с правом решающего голоса избранны</w:t>
      </w:r>
      <w:r w:rsidR="00D85F7D" w:rsidRPr="00F103BF">
        <w:rPr>
          <w:rFonts w:ascii="Times New Roman" w:hAnsi="Times New Roman" w:cs="Times New Roman"/>
          <w:sz w:val="24"/>
          <w:szCs w:val="24"/>
        </w:rPr>
        <w:t>х</w:t>
      </w:r>
      <w:r w:rsidR="00B87F92" w:rsidRPr="00F103BF">
        <w:rPr>
          <w:rFonts w:ascii="Times New Roman" w:hAnsi="Times New Roman" w:cs="Times New Roman"/>
          <w:sz w:val="24"/>
          <w:szCs w:val="24"/>
        </w:rPr>
        <w:t xml:space="preserve"> на конференцию собраниями </w:t>
      </w:r>
      <w:r w:rsidR="00D85F7D" w:rsidRPr="00F103BF">
        <w:rPr>
          <w:rFonts w:ascii="Times New Roman" w:hAnsi="Times New Roman" w:cs="Times New Roman"/>
          <w:sz w:val="24"/>
          <w:szCs w:val="24"/>
        </w:rPr>
        <w:t xml:space="preserve">коллективов </w:t>
      </w:r>
      <w:r w:rsidR="004939AE" w:rsidRPr="00F103BF">
        <w:rPr>
          <w:rFonts w:ascii="Times New Roman" w:hAnsi="Times New Roman" w:cs="Times New Roman"/>
          <w:sz w:val="24"/>
          <w:szCs w:val="24"/>
        </w:rPr>
        <w:t>об</w:t>
      </w:r>
      <w:r w:rsidR="00D85F7D" w:rsidRPr="00F103BF">
        <w:rPr>
          <w:rFonts w:ascii="Times New Roman" w:hAnsi="Times New Roman" w:cs="Times New Roman"/>
          <w:sz w:val="24"/>
          <w:szCs w:val="24"/>
        </w:rPr>
        <w:t>уча</w:t>
      </w:r>
      <w:r w:rsidR="004939AE" w:rsidRPr="00F103BF">
        <w:rPr>
          <w:rFonts w:ascii="Times New Roman" w:hAnsi="Times New Roman" w:cs="Times New Roman"/>
          <w:sz w:val="24"/>
          <w:szCs w:val="24"/>
        </w:rPr>
        <w:t>ю</w:t>
      </w:r>
      <w:r w:rsidR="00D85F7D" w:rsidRPr="00F103BF">
        <w:rPr>
          <w:rFonts w:ascii="Times New Roman" w:hAnsi="Times New Roman" w:cs="Times New Roman"/>
          <w:sz w:val="24"/>
          <w:szCs w:val="24"/>
        </w:rPr>
        <w:t>щихся основного и среднего уровней  образования, педагогов и других работников Учреждения, родителей (законных представителей)</w:t>
      </w:r>
      <w:r w:rsidRPr="00F103BF">
        <w:rPr>
          <w:rFonts w:ascii="Times New Roman" w:hAnsi="Times New Roman" w:cs="Times New Roman"/>
          <w:sz w:val="24"/>
          <w:szCs w:val="24"/>
        </w:rPr>
        <w:t>.</w:t>
      </w:r>
      <w:r w:rsidRPr="00F103BF">
        <w:rPr>
          <w:rFonts w:ascii="Times New Roman" w:hAnsi="Times New Roman" w:cs="Times New Roman"/>
          <w:sz w:val="24"/>
          <w:szCs w:val="24"/>
        </w:rPr>
        <w:tab/>
      </w:r>
      <w:r w:rsidRPr="00F103BF">
        <w:rPr>
          <w:rFonts w:ascii="Times New Roman" w:hAnsi="Times New Roman" w:cs="Times New Roman"/>
          <w:sz w:val="24"/>
          <w:szCs w:val="24"/>
        </w:rPr>
        <w:tab/>
      </w:r>
      <w:r w:rsidRPr="00F103BF">
        <w:rPr>
          <w:rFonts w:ascii="Times New Roman" w:hAnsi="Times New Roman" w:cs="Times New Roman"/>
          <w:sz w:val="24"/>
          <w:szCs w:val="24"/>
        </w:rPr>
        <w:tab/>
      </w:r>
      <w:r w:rsidRPr="00F103BF">
        <w:rPr>
          <w:rFonts w:ascii="Times New Roman" w:hAnsi="Times New Roman" w:cs="Times New Roman"/>
          <w:sz w:val="24"/>
          <w:szCs w:val="24"/>
        </w:rPr>
        <w:tab/>
      </w:r>
      <w:r w:rsidRPr="00F103BF">
        <w:rPr>
          <w:rFonts w:ascii="Times New Roman" w:hAnsi="Times New Roman" w:cs="Times New Roman"/>
          <w:sz w:val="24"/>
          <w:szCs w:val="24"/>
        </w:rPr>
        <w:tab/>
      </w:r>
      <w:r w:rsidRPr="00F103BF">
        <w:rPr>
          <w:rFonts w:ascii="Times New Roman" w:hAnsi="Times New Roman" w:cs="Times New Roman"/>
          <w:sz w:val="24"/>
          <w:szCs w:val="24"/>
        </w:rPr>
        <w:tab/>
      </w:r>
    </w:p>
    <w:p w:rsidR="0081540E" w:rsidRPr="00F103BF" w:rsidRDefault="0081540E" w:rsidP="00D95A22">
      <w:pPr>
        <w:pStyle w:val="ConsPlusNormal"/>
        <w:ind w:firstLine="708"/>
        <w:jc w:val="both"/>
        <w:rPr>
          <w:rFonts w:ascii="Times New Roman" w:hAnsi="Times New Roman" w:cs="Times New Roman"/>
          <w:sz w:val="24"/>
          <w:szCs w:val="24"/>
        </w:rPr>
      </w:pPr>
      <w:r w:rsidRPr="00F103BF">
        <w:rPr>
          <w:rFonts w:ascii="Times New Roman" w:hAnsi="Times New Roman" w:cs="Times New Roman"/>
          <w:sz w:val="24"/>
          <w:szCs w:val="24"/>
        </w:rPr>
        <w:t xml:space="preserve">7.10. Срок полномочий </w:t>
      </w:r>
      <w:r w:rsidR="00B87F92" w:rsidRPr="00F103BF">
        <w:rPr>
          <w:rFonts w:ascii="Times New Roman" w:hAnsi="Times New Roman" w:cs="Times New Roman"/>
          <w:sz w:val="24"/>
          <w:szCs w:val="24"/>
        </w:rPr>
        <w:t xml:space="preserve">общешкольной конференции </w:t>
      </w:r>
      <w:r w:rsidR="00D85F7D" w:rsidRPr="00F103BF">
        <w:rPr>
          <w:rFonts w:ascii="Times New Roman" w:hAnsi="Times New Roman" w:cs="Times New Roman"/>
          <w:sz w:val="24"/>
          <w:szCs w:val="24"/>
        </w:rPr>
        <w:t>на время её проведения</w:t>
      </w:r>
      <w:r w:rsidRPr="00F103BF">
        <w:rPr>
          <w:rFonts w:ascii="Times New Roman" w:hAnsi="Times New Roman" w:cs="Times New Roman"/>
          <w:sz w:val="24"/>
          <w:szCs w:val="24"/>
        </w:rPr>
        <w:t>.</w:t>
      </w:r>
    </w:p>
    <w:p w:rsidR="0081540E" w:rsidRPr="00F103BF" w:rsidRDefault="0081540E" w:rsidP="00D95A22">
      <w:pPr>
        <w:pStyle w:val="ConsPlusNormal"/>
        <w:ind w:firstLine="708"/>
        <w:jc w:val="both"/>
        <w:rPr>
          <w:rFonts w:ascii="Times New Roman" w:hAnsi="Times New Roman" w:cs="Times New Roman"/>
          <w:sz w:val="24"/>
          <w:szCs w:val="24"/>
        </w:rPr>
      </w:pPr>
      <w:r w:rsidRPr="00F103BF">
        <w:rPr>
          <w:rFonts w:ascii="Times New Roman" w:hAnsi="Times New Roman" w:cs="Times New Roman"/>
          <w:sz w:val="24"/>
          <w:szCs w:val="24"/>
        </w:rPr>
        <w:t xml:space="preserve">7.11. Заседание </w:t>
      </w:r>
      <w:r w:rsidR="00B87F92" w:rsidRPr="00F103BF">
        <w:rPr>
          <w:rFonts w:ascii="Times New Roman" w:hAnsi="Times New Roman" w:cs="Times New Roman"/>
          <w:sz w:val="24"/>
          <w:szCs w:val="24"/>
        </w:rPr>
        <w:t>общешкольной конференции</w:t>
      </w:r>
      <w:r w:rsidRPr="00F103BF">
        <w:rPr>
          <w:rFonts w:ascii="Times New Roman" w:hAnsi="Times New Roman" w:cs="Times New Roman"/>
          <w:sz w:val="24"/>
          <w:szCs w:val="24"/>
        </w:rPr>
        <w:t xml:space="preserve"> считается состоявшимся, если в нем участвовало </w:t>
      </w:r>
      <w:r w:rsidR="00B87F92" w:rsidRPr="00F103BF">
        <w:rPr>
          <w:rFonts w:ascii="Times New Roman" w:hAnsi="Times New Roman" w:cs="Times New Roman"/>
          <w:sz w:val="24"/>
          <w:szCs w:val="24"/>
        </w:rPr>
        <w:t>не менее двух третей делегатов</w:t>
      </w:r>
      <w:r w:rsidRPr="00F103BF">
        <w:rPr>
          <w:rFonts w:ascii="Times New Roman" w:hAnsi="Times New Roman" w:cs="Times New Roman"/>
          <w:sz w:val="24"/>
          <w:szCs w:val="24"/>
        </w:rPr>
        <w:t>.</w:t>
      </w:r>
    </w:p>
    <w:p w:rsidR="0081540E" w:rsidRPr="00F103BF" w:rsidRDefault="0081540E" w:rsidP="00D95A22">
      <w:pPr>
        <w:pStyle w:val="ConsPlusNormal"/>
        <w:ind w:firstLine="708"/>
        <w:jc w:val="both"/>
        <w:rPr>
          <w:rFonts w:ascii="Times New Roman" w:hAnsi="Times New Roman" w:cs="Times New Roman"/>
          <w:sz w:val="24"/>
          <w:szCs w:val="24"/>
        </w:rPr>
      </w:pPr>
      <w:r w:rsidRPr="00F103BF">
        <w:rPr>
          <w:rFonts w:ascii="Times New Roman" w:hAnsi="Times New Roman" w:cs="Times New Roman"/>
          <w:sz w:val="24"/>
          <w:szCs w:val="24"/>
        </w:rPr>
        <w:t xml:space="preserve">Решение </w:t>
      </w:r>
      <w:r w:rsidR="00B87F92" w:rsidRPr="00F103BF">
        <w:rPr>
          <w:rFonts w:ascii="Times New Roman" w:hAnsi="Times New Roman" w:cs="Times New Roman"/>
          <w:sz w:val="24"/>
          <w:szCs w:val="24"/>
        </w:rPr>
        <w:t xml:space="preserve">общешкольной конференции </w:t>
      </w:r>
      <w:r w:rsidRPr="00F103BF">
        <w:rPr>
          <w:rFonts w:ascii="Times New Roman" w:hAnsi="Times New Roman" w:cs="Times New Roman"/>
          <w:sz w:val="24"/>
          <w:szCs w:val="24"/>
        </w:rPr>
        <w:t xml:space="preserve">является правомочным, если в его принятии участвовало не менее </w:t>
      </w:r>
      <w:r w:rsidR="00B87F92" w:rsidRPr="00F103BF">
        <w:rPr>
          <w:rFonts w:ascii="Times New Roman" w:hAnsi="Times New Roman" w:cs="Times New Roman"/>
          <w:sz w:val="24"/>
          <w:szCs w:val="24"/>
        </w:rPr>
        <w:t>половины присутствующих</w:t>
      </w:r>
      <w:r w:rsidRPr="00F103BF">
        <w:rPr>
          <w:rFonts w:ascii="Times New Roman" w:hAnsi="Times New Roman" w:cs="Times New Roman"/>
          <w:sz w:val="24"/>
          <w:szCs w:val="24"/>
        </w:rPr>
        <w:t>.</w:t>
      </w:r>
    </w:p>
    <w:p w:rsidR="00B87F92" w:rsidRPr="00F103BF" w:rsidRDefault="0081540E" w:rsidP="00D95A22">
      <w:pPr>
        <w:pStyle w:val="ConsPlusNormal"/>
        <w:ind w:firstLine="708"/>
        <w:jc w:val="both"/>
        <w:rPr>
          <w:rFonts w:ascii="Times New Roman" w:hAnsi="Times New Roman" w:cs="Times New Roman"/>
          <w:sz w:val="24"/>
          <w:szCs w:val="24"/>
        </w:rPr>
      </w:pPr>
      <w:r w:rsidRPr="00F103BF">
        <w:rPr>
          <w:rFonts w:ascii="Times New Roman" w:hAnsi="Times New Roman" w:cs="Times New Roman"/>
          <w:sz w:val="24"/>
          <w:szCs w:val="24"/>
        </w:rPr>
        <w:t xml:space="preserve">7.12. </w:t>
      </w:r>
      <w:r w:rsidR="00B87F92" w:rsidRPr="00F103BF">
        <w:rPr>
          <w:rFonts w:ascii="Times New Roman" w:hAnsi="Times New Roman" w:cs="Times New Roman"/>
          <w:sz w:val="24"/>
          <w:szCs w:val="24"/>
        </w:rPr>
        <w:t>Общешкольная конференция</w:t>
      </w:r>
      <w:r w:rsidRPr="00F103BF">
        <w:rPr>
          <w:rFonts w:ascii="Times New Roman" w:hAnsi="Times New Roman" w:cs="Times New Roman"/>
          <w:sz w:val="24"/>
          <w:szCs w:val="24"/>
        </w:rPr>
        <w:t xml:space="preserve"> собирается </w:t>
      </w:r>
      <w:r w:rsidR="00B87F92" w:rsidRPr="00F103BF">
        <w:rPr>
          <w:rFonts w:ascii="Times New Roman" w:hAnsi="Times New Roman" w:cs="Times New Roman"/>
          <w:sz w:val="24"/>
          <w:szCs w:val="24"/>
        </w:rPr>
        <w:t>не реже одного раза в три  года</w:t>
      </w:r>
      <w:r w:rsidRPr="00F103BF">
        <w:rPr>
          <w:rFonts w:ascii="Times New Roman" w:hAnsi="Times New Roman" w:cs="Times New Roman"/>
          <w:sz w:val="24"/>
          <w:szCs w:val="24"/>
        </w:rPr>
        <w:t>.</w:t>
      </w:r>
      <w:r w:rsidR="00B87F92" w:rsidRPr="00F103BF">
        <w:rPr>
          <w:rFonts w:ascii="Times New Roman" w:hAnsi="Times New Roman" w:cs="Times New Roman"/>
          <w:sz w:val="24"/>
          <w:szCs w:val="24"/>
        </w:rPr>
        <w:t>Председатель и секретарь избираются из числа участников конференции. Решения конференции оформляются протоколом.</w:t>
      </w:r>
    </w:p>
    <w:p w:rsidR="00D85F7D" w:rsidRPr="00F103BF" w:rsidRDefault="0081540E" w:rsidP="00D95A22">
      <w:pPr>
        <w:spacing w:after="0" w:line="240" w:lineRule="auto"/>
        <w:jc w:val="both"/>
        <w:rPr>
          <w:rFonts w:ascii="Times New Roman" w:hAnsi="Times New Roman" w:cs="Times New Roman"/>
          <w:sz w:val="24"/>
          <w:szCs w:val="24"/>
        </w:rPr>
      </w:pPr>
      <w:r w:rsidRPr="00F103BF">
        <w:rPr>
          <w:rFonts w:ascii="Times New Roman" w:hAnsi="Times New Roman" w:cs="Times New Roman"/>
          <w:sz w:val="24"/>
          <w:szCs w:val="24"/>
        </w:rPr>
        <w:t xml:space="preserve">7.13. В структуру Совета </w:t>
      </w:r>
      <w:r w:rsidR="00D85F7D" w:rsidRPr="00F103BF">
        <w:rPr>
          <w:rFonts w:ascii="Times New Roman" w:hAnsi="Times New Roman" w:cs="Times New Roman"/>
          <w:sz w:val="24"/>
          <w:szCs w:val="24"/>
        </w:rPr>
        <w:t>школы</w:t>
      </w:r>
      <w:r w:rsidRPr="00F103BF">
        <w:rPr>
          <w:rFonts w:ascii="Times New Roman" w:hAnsi="Times New Roman" w:cs="Times New Roman"/>
          <w:sz w:val="24"/>
          <w:szCs w:val="24"/>
        </w:rPr>
        <w:t xml:space="preserve"> входят</w:t>
      </w:r>
      <w:r w:rsidR="00D85F7D" w:rsidRPr="00F103BF">
        <w:rPr>
          <w:rFonts w:ascii="Times New Roman" w:hAnsi="Times New Roman" w:cs="Times New Roman"/>
          <w:sz w:val="24"/>
          <w:szCs w:val="24"/>
        </w:rPr>
        <w:t xml:space="preserve"> директор Учреждения, представители родителей (законных представителей) </w:t>
      </w:r>
      <w:r w:rsidR="004939AE" w:rsidRPr="00F103BF">
        <w:rPr>
          <w:rFonts w:ascii="Times New Roman" w:hAnsi="Times New Roman" w:cs="Times New Roman"/>
          <w:sz w:val="24"/>
          <w:szCs w:val="24"/>
        </w:rPr>
        <w:t>об</w:t>
      </w:r>
      <w:r w:rsidR="00D85F7D" w:rsidRPr="00F103BF">
        <w:rPr>
          <w:rFonts w:ascii="Times New Roman" w:hAnsi="Times New Roman" w:cs="Times New Roman"/>
          <w:sz w:val="24"/>
          <w:szCs w:val="24"/>
        </w:rPr>
        <w:t>уча</w:t>
      </w:r>
      <w:r w:rsidR="004939AE" w:rsidRPr="00F103BF">
        <w:rPr>
          <w:rFonts w:ascii="Times New Roman" w:hAnsi="Times New Roman" w:cs="Times New Roman"/>
          <w:sz w:val="24"/>
          <w:szCs w:val="24"/>
        </w:rPr>
        <w:t>ю</w:t>
      </w:r>
      <w:r w:rsidR="00D85F7D" w:rsidRPr="00F103BF">
        <w:rPr>
          <w:rFonts w:ascii="Times New Roman" w:hAnsi="Times New Roman" w:cs="Times New Roman"/>
          <w:sz w:val="24"/>
          <w:szCs w:val="24"/>
        </w:rPr>
        <w:t>щихся, представители педагогических работников учреждения, представители обслуживающего и вспомогательного персонала, представители учащихся основного и среднего уровней  образования, представители Учредителя, попечители, иные граждане, заинтересованные в развитии Учреждения.</w:t>
      </w:r>
    </w:p>
    <w:p w:rsidR="0081540E" w:rsidRPr="00F103BF" w:rsidRDefault="0081540E" w:rsidP="00D95A22">
      <w:pPr>
        <w:tabs>
          <w:tab w:val="left" w:pos="0"/>
        </w:tabs>
        <w:spacing w:after="0" w:line="240" w:lineRule="auto"/>
        <w:ind w:firstLine="709"/>
        <w:jc w:val="both"/>
        <w:rPr>
          <w:rFonts w:ascii="Times New Roman" w:hAnsi="Times New Roman" w:cs="Times New Roman"/>
          <w:sz w:val="24"/>
          <w:szCs w:val="24"/>
        </w:rPr>
      </w:pPr>
      <w:r w:rsidRPr="00F103BF">
        <w:rPr>
          <w:rFonts w:ascii="Times New Roman" w:hAnsi="Times New Roman" w:cs="Times New Roman"/>
          <w:sz w:val="24"/>
          <w:szCs w:val="24"/>
        </w:rPr>
        <w:t xml:space="preserve">7.14. К компетенции Совета </w:t>
      </w:r>
      <w:r w:rsidR="00D85F7D" w:rsidRPr="00F103BF">
        <w:rPr>
          <w:rFonts w:ascii="Times New Roman" w:hAnsi="Times New Roman" w:cs="Times New Roman"/>
          <w:sz w:val="24"/>
          <w:szCs w:val="24"/>
        </w:rPr>
        <w:t>школы</w:t>
      </w:r>
      <w:r w:rsidRPr="00F103BF">
        <w:rPr>
          <w:rFonts w:ascii="Times New Roman" w:hAnsi="Times New Roman" w:cs="Times New Roman"/>
          <w:sz w:val="24"/>
          <w:szCs w:val="24"/>
        </w:rPr>
        <w:t xml:space="preserve"> относится:</w:t>
      </w:r>
    </w:p>
    <w:p w:rsidR="00D85F7D" w:rsidRPr="00F103BF" w:rsidRDefault="00D85F7D" w:rsidP="00D95A22">
      <w:pPr>
        <w:spacing w:after="0" w:line="240" w:lineRule="auto"/>
        <w:jc w:val="both"/>
        <w:rPr>
          <w:rFonts w:ascii="Times New Roman" w:hAnsi="Times New Roman" w:cs="Times New Roman"/>
          <w:sz w:val="24"/>
          <w:szCs w:val="24"/>
        </w:rPr>
      </w:pPr>
      <w:r w:rsidRPr="00F103BF">
        <w:rPr>
          <w:rFonts w:ascii="Times New Roman" w:hAnsi="Times New Roman" w:cs="Times New Roman"/>
          <w:sz w:val="24"/>
          <w:szCs w:val="24"/>
        </w:rPr>
        <w:t>Совет школы устанавливает:</w:t>
      </w:r>
    </w:p>
    <w:p w:rsidR="00D85F7D" w:rsidRPr="00F103BF" w:rsidRDefault="00D85F7D" w:rsidP="00D95A22">
      <w:pPr>
        <w:spacing w:after="0" w:line="240" w:lineRule="auto"/>
        <w:jc w:val="both"/>
        <w:rPr>
          <w:rFonts w:ascii="Times New Roman" w:hAnsi="Times New Roman" w:cs="Times New Roman"/>
          <w:sz w:val="24"/>
          <w:szCs w:val="24"/>
        </w:rPr>
      </w:pPr>
      <w:r w:rsidRPr="00F103BF">
        <w:rPr>
          <w:rFonts w:ascii="Times New Roman" w:hAnsi="Times New Roman" w:cs="Times New Roman"/>
          <w:sz w:val="24"/>
          <w:szCs w:val="24"/>
        </w:rPr>
        <w:t>- направления и п</w:t>
      </w:r>
      <w:r w:rsidR="002B4219" w:rsidRPr="00F103BF">
        <w:rPr>
          <w:rFonts w:ascii="Times New Roman" w:hAnsi="Times New Roman" w:cs="Times New Roman"/>
          <w:sz w:val="24"/>
          <w:szCs w:val="24"/>
        </w:rPr>
        <w:t>риоритеты развития Учреждения</w:t>
      </w:r>
      <w:r w:rsidRPr="00F103BF">
        <w:rPr>
          <w:rFonts w:ascii="Times New Roman" w:hAnsi="Times New Roman" w:cs="Times New Roman"/>
          <w:sz w:val="24"/>
          <w:szCs w:val="24"/>
        </w:rPr>
        <w:t>;</w:t>
      </w:r>
    </w:p>
    <w:p w:rsidR="00D85F7D" w:rsidRPr="00F103BF" w:rsidRDefault="00D85F7D" w:rsidP="00D95A22">
      <w:pPr>
        <w:spacing w:after="0" w:line="240" w:lineRule="auto"/>
        <w:jc w:val="both"/>
        <w:rPr>
          <w:rFonts w:ascii="Times New Roman" w:hAnsi="Times New Roman" w:cs="Times New Roman"/>
          <w:sz w:val="24"/>
          <w:szCs w:val="24"/>
        </w:rPr>
      </w:pPr>
      <w:r w:rsidRPr="00F103BF">
        <w:rPr>
          <w:rFonts w:ascii="Times New Roman" w:hAnsi="Times New Roman" w:cs="Times New Roman"/>
          <w:sz w:val="24"/>
          <w:szCs w:val="24"/>
        </w:rPr>
        <w:lastRenderedPageBreak/>
        <w:t xml:space="preserve">- порядок введения (отмены) единой формы одежды для </w:t>
      </w:r>
      <w:r w:rsidR="004939AE" w:rsidRPr="00F103BF">
        <w:rPr>
          <w:rFonts w:ascii="Times New Roman" w:hAnsi="Times New Roman" w:cs="Times New Roman"/>
          <w:sz w:val="24"/>
          <w:szCs w:val="24"/>
        </w:rPr>
        <w:t>об</w:t>
      </w:r>
      <w:r w:rsidRPr="00F103BF">
        <w:rPr>
          <w:rFonts w:ascii="Times New Roman" w:hAnsi="Times New Roman" w:cs="Times New Roman"/>
          <w:sz w:val="24"/>
          <w:szCs w:val="24"/>
        </w:rPr>
        <w:t>уча</w:t>
      </w:r>
      <w:r w:rsidR="004939AE" w:rsidRPr="00F103BF">
        <w:rPr>
          <w:rFonts w:ascii="Times New Roman" w:hAnsi="Times New Roman" w:cs="Times New Roman"/>
          <w:sz w:val="24"/>
          <w:szCs w:val="24"/>
        </w:rPr>
        <w:t>ю</w:t>
      </w:r>
      <w:r w:rsidRPr="00F103BF">
        <w:rPr>
          <w:rFonts w:ascii="Times New Roman" w:hAnsi="Times New Roman" w:cs="Times New Roman"/>
          <w:sz w:val="24"/>
          <w:szCs w:val="24"/>
        </w:rPr>
        <w:t>щихся</w:t>
      </w:r>
      <w:r w:rsidR="004939AE" w:rsidRPr="00F103BF">
        <w:rPr>
          <w:rFonts w:ascii="Times New Roman" w:hAnsi="Times New Roman" w:cs="Times New Roman"/>
          <w:sz w:val="24"/>
          <w:szCs w:val="24"/>
        </w:rPr>
        <w:t xml:space="preserve"> и </w:t>
      </w:r>
      <w:r w:rsidRPr="00F103BF">
        <w:rPr>
          <w:rFonts w:ascii="Times New Roman" w:hAnsi="Times New Roman" w:cs="Times New Roman"/>
          <w:sz w:val="24"/>
          <w:szCs w:val="24"/>
        </w:rPr>
        <w:t xml:space="preserve">  работников Учреждения в период учебных занятий.</w:t>
      </w:r>
    </w:p>
    <w:p w:rsidR="00D85F7D" w:rsidRPr="00F103BF" w:rsidRDefault="00D85F7D" w:rsidP="00D95A22">
      <w:pPr>
        <w:spacing w:after="0" w:line="240" w:lineRule="auto"/>
        <w:jc w:val="both"/>
        <w:rPr>
          <w:rFonts w:ascii="Times New Roman" w:hAnsi="Times New Roman" w:cs="Times New Roman"/>
          <w:sz w:val="24"/>
          <w:szCs w:val="24"/>
        </w:rPr>
      </w:pPr>
      <w:r w:rsidRPr="00F103BF">
        <w:rPr>
          <w:rFonts w:ascii="Times New Roman" w:hAnsi="Times New Roman" w:cs="Times New Roman"/>
          <w:bCs/>
          <w:sz w:val="24"/>
          <w:szCs w:val="24"/>
        </w:rPr>
        <w:t>Совет школы утверждает:</w:t>
      </w:r>
    </w:p>
    <w:p w:rsidR="00D85F7D" w:rsidRPr="00F103BF" w:rsidRDefault="00B1441D" w:rsidP="00D95A22">
      <w:pPr>
        <w:spacing w:after="0" w:line="240" w:lineRule="auto"/>
        <w:jc w:val="both"/>
        <w:rPr>
          <w:rFonts w:ascii="Times New Roman" w:hAnsi="Times New Roman" w:cs="Times New Roman"/>
          <w:sz w:val="24"/>
          <w:szCs w:val="24"/>
        </w:rPr>
      </w:pPr>
      <w:r w:rsidRPr="00F103BF">
        <w:rPr>
          <w:rFonts w:ascii="Times New Roman" w:hAnsi="Times New Roman" w:cs="Times New Roman"/>
          <w:sz w:val="24"/>
          <w:szCs w:val="24"/>
        </w:rPr>
        <w:t xml:space="preserve">- </w:t>
      </w:r>
      <w:r w:rsidR="00346320" w:rsidRPr="00F103BF">
        <w:rPr>
          <w:rFonts w:ascii="Times New Roman" w:hAnsi="Times New Roman" w:cs="Times New Roman"/>
          <w:sz w:val="24"/>
          <w:szCs w:val="24"/>
        </w:rPr>
        <w:t>программу развития</w:t>
      </w:r>
      <w:r w:rsidR="00D85F7D" w:rsidRPr="00F103BF">
        <w:rPr>
          <w:rFonts w:ascii="Times New Roman" w:hAnsi="Times New Roman" w:cs="Times New Roman"/>
          <w:sz w:val="24"/>
          <w:szCs w:val="24"/>
        </w:rPr>
        <w:t xml:space="preserve"> Учреждения;</w:t>
      </w:r>
    </w:p>
    <w:p w:rsidR="00D85F7D" w:rsidRPr="00F103BF" w:rsidRDefault="00B1441D" w:rsidP="00D95A22">
      <w:pPr>
        <w:spacing w:after="0" w:line="240" w:lineRule="auto"/>
        <w:jc w:val="both"/>
        <w:rPr>
          <w:rFonts w:ascii="Times New Roman" w:hAnsi="Times New Roman" w:cs="Times New Roman"/>
          <w:sz w:val="24"/>
          <w:szCs w:val="24"/>
        </w:rPr>
      </w:pPr>
      <w:r w:rsidRPr="00F103BF">
        <w:rPr>
          <w:rFonts w:ascii="Times New Roman" w:hAnsi="Times New Roman" w:cs="Times New Roman"/>
          <w:sz w:val="24"/>
          <w:szCs w:val="24"/>
        </w:rPr>
        <w:t>- п</w:t>
      </w:r>
      <w:r w:rsidR="00D85F7D" w:rsidRPr="00F103BF">
        <w:rPr>
          <w:rFonts w:ascii="Times New Roman" w:hAnsi="Times New Roman" w:cs="Times New Roman"/>
          <w:sz w:val="24"/>
          <w:szCs w:val="24"/>
        </w:rPr>
        <w:t xml:space="preserve">оложение о договорных отношениях между Учреждением и родителями (законными представителями) </w:t>
      </w:r>
      <w:r w:rsidR="002B4219" w:rsidRPr="00F103BF">
        <w:rPr>
          <w:rFonts w:ascii="Times New Roman" w:hAnsi="Times New Roman" w:cs="Times New Roman"/>
          <w:sz w:val="24"/>
          <w:szCs w:val="24"/>
        </w:rPr>
        <w:t>об</w:t>
      </w:r>
      <w:r w:rsidR="00D85F7D" w:rsidRPr="00F103BF">
        <w:rPr>
          <w:rFonts w:ascii="Times New Roman" w:hAnsi="Times New Roman" w:cs="Times New Roman"/>
          <w:sz w:val="24"/>
          <w:szCs w:val="24"/>
        </w:rPr>
        <w:t>уча</w:t>
      </w:r>
      <w:r w:rsidR="002B4219" w:rsidRPr="00F103BF">
        <w:rPr>
          <w:rFonts w:ascii="Times New Roman" w:hAnsi="Times New Roman" w:cs="Times New Roman"/>
          <w:sz w:val="24"/>
          <w:szCs w:val="24"/>
        </w:rPr>
        <w:t>ю</w:t>
      </w:r>
      <w:r w:rsidR="00D85F7D" w:rsidRPr="00F103BF">
        <w:rPr>
          <w:rFonts w:ascii="Times New Roman" w:hAnsi="Times New Roman" w:cs="Times New Roman"/>
          <w:sz w:val="24"/>
          <w:szCs w:val="24"/>
        </w:rPr>
        <w:t>щихся;</w:t>
      </w:r>
    </w:p>
    <w:p w:rsidR="00D85F7D" w:rsidRPr="00F103BF" w:rsidRDefault="002B4219" w:rsidP="00D95A22">
      <w:pPr>
        <w:spacing w:after="0" w:line="240" w:lineRule="auto"/>
        <w:jc w:val="both"/>
        <w:rPr>
          <w:rFonts w:ascii="Times New Roman" w:hAnsi="Times New Roman" w:cs="Times New Roman"/>
          <w:sz w:val="24"/>
          <w:szCs w:val="24"/>
        </w:rPr>
      </w:pPr>
      <w:r w:rsidRPr="00F103BF">
        <w:rPr>
          <w:rFonts w:ascii="Times New Roman" w:hAnsi="Times New Roman" w:cs="Times New Roman"/>
          <w:sz w:val="24"/>
          <w:szCs w:val="24"/>
        </w:rPr>
        <w:t>-годовой календарный учебный график</w:t>
      </w:r>
      <w:r w:rsidR="00D85F7D" w:rsidRPr="00F103BF">
        <w:rPr>
          <w:rFonts w:ascii="Times New Roman" w:hAnsi="Times New Roman" w:cs="Times New Roman"/>
          <w:sz w:val="24"/>
          <w:szCs w:val="24"/>
        </w:rPr>
        <w:t>;</w:t>
      </w:r>
    </w:p>
    <w:p w:rsidR="00A70908" w:rsidRPr="00F103BF" w:rsidRDefault="00A70908" w:rsidP="00D95A22">
      <w:pPr>
        <w:spacing w:after="0" w:line="240" w:lineRule="auto"/>
        <w:jc w:val="both"/>
        <w:rPr>
          <w:rFonts w:ascii="Times New Roman" w:hAnsi="Times New Roman" w:cs="Times New Roman"/>
          <w:sz w:val="24"/>
          <w:szCs w:val="24"/>
        </w:rPr>
      </w:pPr>
      <w:r w:rsidRPr="00F103BF">
        <w:rPr>
          <w:rFonts w:ascii="Times New Roman" w:eastAsia="Times New Roman" w:hAnsi="Times New Roman" w:cs="Times New Roman"/>
          <w:sz w:val="24"/>
          <w:szCs w:val="24"/>
        </w:rPr>
        <w:t>-публичный (ежегодный) доклад школы;</w:t>
      </w:r>
    </w:p>
    <w:p w:rsidR="00D85F7D" w:rsidRPr="00F103BF" w:rsidRDefault="00D85F7D" w:rsidP="00D95A22">
      <w:pPr>
        <w:spacing w:after="0" w:line="240" w:lineRule="auto"/>
        <w:jc w:val="both"/>
        <w:rPr>
          <w:rFonts w:ascii="Times New Roman" w:hAnsi="Times New Roman" w:cs="Times New Roman"/>
          <w:bCs/>
          <w:sz w:val="24"/>
          <w:szCs w:val="24"/>
        </w:rPr>
      </w:pPr>
      <w:r w:rsidRPr="00F103BF">
        <w:rPr>
          <w:rFonts w:ascii="Times New Roman" w:hAnsi="Times New Roman" w:cs="Times New Roman"/>
          <w:bCs/>
          <w:sz w:val="24"/>
          <w:szCs w:val="24"/>
        </w:rPr>
        <w:t>Совет школы согласовывает:</w:t>
      </w:r>
    </w:p>
    <w:p w:rsidR="00346320" w:rsidRPr="00F103BF" w:rsidRDefault="00346320" w:rsidP="00D95A22">
      <w:pPr>
        <w:spacing w:after="0" w:line="240" w:lineRule="auto"/>
        <w:jc w:val="both"/>
        <w:rPr>
          <w:rFonts w:ascii="Times New Roman" w:hAnsi="Times New Roman" w:cs="Times New Roman"/>
          <w:sz w:val="24"/>
          <w:szCs w:val="24"/>
        </w:rPr>
      </w:pPr>
      <w:r w:rsidRPr="00F103BF">
        <w:rPr>
          <w:rFonts w:ascii="Times New Roman" w:hAnsi="Times New Roman" w:cs="Times New Roman"/>
          <w:bCs/>
          <w:sz w:val="24"/>
          <w:szCs w:val="24"/>
        </w:rPr>
        <w:t>- образовательную программу Учреждения;</w:t>
      </w:r>
    </w:p>
    <w:p w:rsidR="00346320" w:rsidRPr="00F103BF" w:rsidRDefault="00346320" w:rsidP="00D95A22">
      <w:pPr>
        <w:spacing w:after="0" w:line="240" w:lineRule="auto"/>
        <w:jc w:val="both"/>
        <w:rPr>
          <w:rFonts w:ascii="Times New Roman" w:hAnsi="Times New Roman" w:cs="Times New Roman"/>
          <w:sz w:val="24"/>
          <w:szCs w:val="24"/>
        </w:rPr>
      </w:pPr>
      <w:r w:rsidRPr="00F103BF">
        <w:rPr>
          <w:rFonts w:ascii="Times New Roman" w:hAnsi="Times New Roman" w:cs="Times New Roman"/>
          <w:sz w:val="24"/>
          <w:szCs w:val="24"/>
        </w:rPr>
        <w:t xml:space="preserve">- порядок </w:t>
      </w:r>
      <w:proofErr w:type="gramStart"/>
      <w:r w:rsidRPr="00F103BF">
        <w:rPr>
          <w:rFonts w:ascii="Times New Roman" w:hAnsi="Times New Roman" w:cs="Times New Roman"/>
          <w:sz w:val="24"/>
          <w:szCs w:val="24"/>
        </w:rPr>
        <w:t>распределения стимулирующей части фонда оплаты труда Учреждения</w:t>
      </w:r>
      <w:proofErr w:type="gramEnd"/>
      <w:r w:rsidRPr="00F103BF">
        <w:rPr>
          <w:rFonts w:ascii="Times New Roman" w:hAnsi="Times New Roman" w:cs="Times New Roman"/>
          <w:sz w:val="24"/>
          <w:szCs w:val="24"/>
        </w:rPr>
        <w:t>;</w:t>
      </w:r>
    </w:p>
    <w:p w:rsidR="00D85F7D" w:rsidRPr="00F103BF" w:rsidRDefault="00B1441D" w:rsidP="00D95A22">
      <w:pPr>
        <w:spacing w:after="0" w:line="240" w:lineRule="auto"/>
        <w:jc w:val="both"/>
        <w:rPr>
          <w:rFonts w:ascii="Times New Roman" w:hAnsi="Times New Roman" w:cs="Times New Roman"/>
          <w:sz w:val="24"/>
          <w:szCs w:val="24"/>
        </w:rPr>
      </w:pPr>
      <w:r w:rsidRPr="00F103BF">
        <w:rPr>
          <w:rFonts w:ascii="Times New Roman" w:hAnsi="Times New Roman" w:cs="Times New Roman"/>
          <w:sz w:val="24"/>
          <w:szCs w:val="24"/>
        </w:rPr>
        <w:t xml:space="preserve">- </w:t>
      </w:r>
      <w:r w:rsidR="00D85F7D" w:rsidRPr="00F103BF">
        <w:rPr>
          <w:rFonts w:ascii="Times New Roman" w:hAnsi="Times New Roman" w:cs="Times New Roman"/>
          <w:sz w:val="24"/>
          <w:szCs w:val="24"/>
        </w:rPr>
        <w:t>положение о порядке оказания Учреждением дополнительных, в том числе платных, образовательных услуг;</w:t>
      </w:r>
    </w:p>
    <w:p w:rsidR="00D85F7D" w:rsidRPr="00F103BF" w:rsidRDefault="00B1441D" w:rsidP="00D95A22">
      <w:pPr>
        <w:spacing w:after="0" w:line="240" w:lineRule="auto"/>
        <w:jc w:val="both"/>
        <w:rPr>
          <w:rFonts w:ascii="Times New Roman" w:hAnsi="Times New Roman" w:cs="Times New Roman"/>
          <w:sz w:val="24"/>
          <w:szCs w:val="24"/>
        </w:rPr>
      </w:pPr>
      <w:r w:rsidRPr="00F103BF">
        <w:rPr>
          <w:rFonts w:ascii="Times New Roman" w:hAnsi="Times New Roman" w:cs="Times New Roman"/>
          <w:sz w:val="24"/>
          <w:szCs w:val="24"/>
        </w:rPr>
        <w:t xml:space="preserve">- </w:t>
      </w:r>
      <w:r w:rsidR="00D85F7D" w:rsidRPr="00F103BF">
        <w:rPr>
          <w:rFonts w:ascii="Times New Roman" w:hAnsi="Times New Roman" w:cs="Times New Roman"/>
          <w:sz w:val="24"/>
          <w:szCs w:val="24"/>
        </w:rPr>
        <w:t>другие нормативные акты по организации деятельности Учреждения.</w:t>
      </w:r>
    </w:p>
    <w:p w:rsidR="00D85F7D" w:rsidRPr="00F103BF" w:rsidRDefault="00D85F7D" w:rsidP="00D95A22">
      <w:pPr>
        <w:spacing w:after="0" w:line="240" w:lineRule="auto"/>
        <w:jc w:val="both"/>
        <w:rPr>
          <w:rFonts w:ascii="Times New Roman" w:hAnsi="Times New Roman" w:cs="Times New Roman"/>
          <w:sz w:val="24"/>
          <w:szCs w:val="24"/>
        </w:rPr>
      </w:pPr>
      <w:r w:rsidRPr="00F103BF">
        <w:rPr>
          <w:rFonts w:ascii="Times New Roman" w:hAnsi="Times New Roman" w:cs="Times New Roman"/>
          <w:sz w:val="24"/>
          <w:szCs w:val="24"/>
        </w:rPr>
        <w:t>Совет школы имеет право вносить предложения Учредителю:</w:t>
      </w:r>
    </w:p>
    <w:p w:rsidR="00D85F7D" w:rsidRPr="00F103BF" w:rsidRDefault="00B1441D" w:rsidP="00D95A22">
      <w:pPr>
        <w:spacing w:after="0" w:line="240" w:lineRule="auto"/>
        <w:jc w:val="both"/>
        <w:rPr>
          <w:rFonts w:ascii="Times New Roman" w:hAnsi="Times New Roman" w:cs="Times New Roman"/>
          <w:sz w:val="24"/>
          <w:szCs w:val="24"/>
        </w:rPr>
      </w:pPr>
      <w:r w:rsidRPr="00F103BF">
        <w:rPr>
          <w:rFonts w:ascii="Times New Roman" w:hAnsi="Times New Roman" w:cs="Times New Roman"/>
          <w:sz w:val="24"/>
          <w:szCs w:val="24"/>
        </w:rPr>
        <w:t xml:space="preserve">- </w:t>
      </w:r>
      <w:r w:rsidR="00D85F7D" w:rsidRPr="00F103BF">
        <w:rPr>
          <w:rFonts w:ascii="Times New Roman" w:hAnsi="Times New Roman" w:cs="Times New Roman"/>
          <w:sz w:val="24"/>
          <w:szCs w:val="24"/>
        </w:rPr>
        <w:t>по содержанию зданий и сооружений Учреждения и прилегающей к ним территории;</w:t>
      </w:r>
    </w:p>
    <w:p w:rsidR="00D85F7D" w:rsidRPr="00F103BF" w:rsidRDefault="00B1441D" w:rsidP="00D95A22">
      <w:pPr>
        <w:spacing w:after="0" w:line="240" w:lineRule="auto"/>
        <w:jc w:val="both"/>
        <w:rPr>
          <w:rFonts w:ascii="Times New Roman" w:hAnsi="Times New Roman" w:cs="Times New Roman"/>
          <w:sz w:val="24"/>
          <w:szCs w:val="24"/>
        </w:rPr>
      </w:pPr>
      <w:r w:rsidRPr="00F103BF">
        <w:rPr>
          <w:rFonts w:ascii="Times New Roman" w:hAnsi="Times New Roman" w:cs="Times New Roman"/>
          <w:sz w:val="24"/>
          <w:szCs w:val="24"/>
        </w:rPr>
        <w:t xml:space="preserve">- </w:t>
      </w:r>
      <w:r w:rsidR="00D85F7D" w:rsidRPr="00F103BF">
        <w:rPr>
          <w:rFonts w:ascii="Times New Roman" w:hAnsi="Times New Roman" w:cs="Times New Roman"/>
          <w:sz w:val="24"/>
          <w:szCs w:val="24"/>
        </w:rPr>
        <w:t>о кандидатуре вновь назначаемого директора Учреждения.</w:t>
      </w:r>
    </w:p>
    <w:p w:rsidR="00D85F7D" w:rsidRPr="00F103BF" w:rsidRDefault="00D85F7D" w:rsidP="00D95A22">
      <w:pPr>
        <w:spacing w:after="0" w:line="240" w:lineRule="auto"/>
        <w:jc w:val="both"/>
        <w:rPr>
          <w:rFonts w:ascii="Times New Roman" w:hAnsi="Times New Roman" w:cs="Times New Roman"/>
          <w:sz w:val="24"/>
          <w:szCs w:val="24"/>
        </w:rPr>
      </w:pPr>
      <w:r w:rsidRPr="00F103BF">
        <w:rPr>
          <w:rFonts w:ascii="Times New Roman" w:hAnsi="Times New Roman" w:cs="Times New Roman"/>
          <w:sz w:val="24"/>
          <w:szCs w:val="24"/>
        </w:rPr>
        <w:t>Совет школы имеет право обращаться с ходатайством к Учредителю о расторжении трудового договора с директором Учреждения.</w:t>
      </w:r>
    </w:p>
    <w:p w:rsidR="0081540E" w:rsidRPr="00F103BF" w:rsidRDefault="0081540E" w:rsidP="00D95A22">
      <w:pPr>
        <w:spacing w:after="0" w:line="240" w:lineRule="auto"/>
        <w:jc w:val="both"/>
        <w:rPr>
          <w:rFonts w:ascii="Times New Roman" w:hAnsi="Times New Roman" w:cs="Times New Roman"/>
          <w:sz w:val="24"/>
          <w:szCs w:val="24"/>
        </w:rPr>
      </w:pPr>
      <w:r w:rsidRPr="00F103BF">
        <w:rPr>
          <w:rFonts w:ascii="Times New Roman" w:hAnsi="Times New Roman" w:cs="Times New Roman"/>
          <w:sz w:val="24"/>
          <w:szCs w:val="24"/>
        </w:rPr>
        <w:t xml:space="preserve">7.15. Совет </w:t>
      </w:r>
      <w:r w:rsidR="00B1441D" w:rsidRPr="00F103BF">
        <w:rPr>
          <w:rFonts w:ascii="Times New Roman" w:hAnsi="Times New Roman" w:cs="Times New Roman"/>
          <w:sz w:val="24"/>
          <w:szCs w:val="24"/>
        </w:rPr>
        <w:t>школы</w:t>
      </w:r>
      <w:r w:rsidRPr="00F103BF">
        <w:rPr>
          <w:rFonts w:ascii="Times New Roman" w:hAnsi="Times New Roman" w:cs="Times New Roman"/>
          <w:sz w:val="24"/>
          <w:szCs w:val="24"/>
        </w:rPr>
        <w:t xml:space="preserve"> формируется </w:t>
      </w:r>
      <w:r w:rsidR="00B1441D" w:rsidRPr="00F103BF">
        <w:rPr>
          <w:rFonts w:ascii="Times New Roman" w:hAnsi="Times New Roman" w:cs="Times New Roman"/>
          <w:sz w:val="24"/>
          <w:szCs w:val="24"/>
        </w:rPr>
        <w:t>за счёт процедур: выборов, делегирования, назначения, кооптации и вхождения по должности. Процесс формирования совета регламентируется локальным актом Учреждения - «Положение о Совете школы».</w:t>
      </w:r>
    </w:p>
    <w:p w:rsidR="0081540E" w:rsidRPr="00F103BF" w:rsidRDefault="0081540E" w:rsidP="00D95A22">
      <w:pPr>
        <w:tabs>
          <w:tab w:val="left" w:pos="0"/>
        </w:tabs>
        <w:spacing w:after="0" w:line="240" w:lineRule="auto"/>
        <w:ind w:firstLine="709"/>
        <w:jc w:val="both"/>
        <w:rPr>
          <w:rFonts w:ascii="Times New Roman" w:hAnsi="Times New Roman" w:cs="Times New Roman"/>
          <w:sz w:val="24"/>
          <w:szCs w:val="24"/>
        </w:rPr>
      </w:pPr>
      <w:r w:rsidRPr="00F103BF">
        <w:rPr>
          <w:rFonts w:ascii="Times New Roman" w:hAnsi="Times New Roman" w:cs="Times New Roman"/>
          <w:sz w:val="24"/>
          <w:szCs w:val="24"/>
        </w:rPr>
        <w:t xml:space="preserve">7.16. Срок полномочий Совета </w:t>
      </w:r>
      <w:r w:rsidR="00B1441D" w:rsidRPr="00F103BF">
        <w:rPr>
          <w:rFonts w:ascii="Times New Roman" w:hAnsi="Times New Roman" w:cs="Times New Roman"/>
          <w:sz w:val="24"/>
          <w:szCs w:val="24"/>
        </w:rPr>
        <w:t>школытри года</w:t>
      </w:r>
      <w:r w:rsidRPr="00F103BF">
        <w:rPr>
          <w:rFonts w:ascii="Times New Roman" w:hAnsi="Times New Roman" w:cs="Times New Roman"/>
          <w:sz w:val="24"/>
          <w:szCs w:val="24"/>
        </w:rPr>
        <w:t>.</w:t>
      </w:r>
    </w:p>
    <w:p w:rsidR="0081540E" w:rsidRPr="00F103BF" w:rsidRDefault="0081540E" w:rsidP="00D95A22">
      <w:pPr>
        <w:pStyle w:val="ConsPlusNormal"/>
        <w:ind w:firstLine="709"/>
        <w:jc w:val="both"/>
        <w:rPr>
          <w:rFonts w:ascii="Times New Roman" w:hAnsi="Times New Roman" w:cs="Times New Roman"/>
          <w:sz w:val="24"/>
          <w:szCs w:val="24"/>
        </w:rPr>
      </w:pPr>
      <w:r w:rsidRPr="00F103BF">
        <w:rPr>
          <w:rFonts w:ascii="Times New Roman" w:hAnsi="Times New Roman" w:cs="Times New Roman"/>
          <w:sz w:val="24"/>
          <w:szCs w:val="24"/>
        </w:rPr>
        <w:t xml:space="preserve">7.17. Заседание Совета </w:t>
      </w:r>
      <w:r w:rsidR="00B1441D" w:rsidRPr="00F103BF">
        <w:rPr>
          <w:rFonts w:ascii="Times New Roman" w:hAnsi="Times New Roman" w:cs="Times New Roman"/>
          <w:sz w:val="24"/>
          <w:szCs w:val="24"/>
        </w:rPr>
        <w:t>школы</w:t>
      </w:r>
      <w:r w:rsidRPr="00F103BF">
        <w:rPr>
          <w:rFonts w:ascii="Times New Roman" w:hAnsi="Times New Roman" w:cs="Times New Roman"/>
          <w:sz w:val="24"/>
          <w:szCs w:val="24"/>
        </w:rPr>
        <w:t xml:space="preserve"> считается состоявшимся, если в нем участвовало </w:t>
      </w:r>
      <w:r w:rsidR="00B1441D" w:rsidRPr="00F103BF">
        <w:rPr>
          <w:rFonts w:ascii="Times New Roman" w:hAnsi="Times New Roman" w:cs="Times New Roman"/>
          <w:sz w:val="24"/>
          <w:szCs w:val="24"/>
        </w:rPr>
        <w:t>не менее двух третей от избранного состава</w:t>
      </w:r>
      <w:r w:rsidRPr="00F103BF">
        <w:rPr>
          <w:rFonts w:ascii="Times New Roman" w:hAnsi="Times New Roman" w:cs="Times New Roman"/>
          <w:sz w:val="24"/>
          <w:szCs w:val="24"/>
        </w:rPr>
        <w:t>.</w:t>
      </w:r>
    </w:p>
    <w:p w:rsidR="0081540E" w:rsidRPr="00F103BF" w:rsidRDefault="0081540E" w:rsidP="00D95A22">
      <w:pPr>
        <w:pStyle w:val="ConsPlusNormal"/>
        <w:ind w:firstLine="708"/>
        <w:jc w:val="both"/>
        <w:rPr>
          <w:rFonts w:ascii="Times New Roman" w:hAnsi="Times New Roman" w:cs="Times New Roman"/>
          <w:sz w:val="24"/>
          <w:szCs w:val="24"/>
        </w:rPr>
      </w:pPr>
      <w:r w:rsidRPr="00F103BF">
        <w:rPr>
          <w:rFonts w:ascii="Times New Roman" w:hAnsi="Times New Roman" w:cs="Times New Roman"/>
          <w:sz w:val="24"/>
          <w:szCs w:val="24"/>
        </w:rPr>
        <w:t xml:space="preserve">Решение Совета </w:t>
      </w:r>
      <w:r w:rsidR="00B1441D" w:rsidRPr="00F103BF">
        <w:rPr>
          <w:rFonts w:ascii="Times New Roman" w:hAnsi="Times New Roman" w:cs="Times New Roman"/>
          <w:sz w:val="24"/>
          <w:szCs w:val="24"/>
        </w:rPr>
        <w:t>школы</w:t>
      </w:r>
      <w:r w:rsidRPr="00F103BF">
        <w:rPr>
          <w:rFonts w:ascii="Times New Roman" w:hAnsi="Times New Roman" w:cs="Times New Roman"/>
          <w:sz w:val="24"/>
          <w:szCs w:val="24"/>
        </w:rPr>
        <w:t xml:space="preserve"> является правомочным, если в его принятии участвовало не менее </w:t>
      </w:r>
      <w:r w:rsidR="00B1441D" w:rsidRPr="00F103BF">
        <w:rPr>
          <w:rFonts w:ascii="Times New Roman" w:hAnsi="Times New Roman" w:cs="Times New Roman"/>
          <w:sz w:val="24"/>
          <w:szCs w:val="24"/>
        </w:rPr>
        <w:t>половины присутствующих</w:t>
      </w:r>
      <w:r w:rsidRPr="00F103BF">
        <w:rPr>
          <w:rFonts w:ascii="Times New Roman" w:hAnsi="Times New Roman" w:cs="Times New Roman"/>
          <w:sz w:val="24"/>
          <w:szCs w:val="24"/>
        </w:rPr>
        <w:t xml:space="preserve">. </w:t>
      </w:r>
    </w:p>
    <w:p w:rsidR="00B1441D" w:rsidRPr="00F103BF" w:rsidRDefault="0081540E" w:rsidP="00D95A22">
      <w:pPr>
        <w:pStyle w:val="ConsPlusNormal"/>
        <w:ind w:firstLine="709"/>
        <w:jc w:val="both"/>
        <w:rPr>
          <w:rFonts w:ascii="Times New Roman" w:hAnsi="Times New Roman" w:cs="Times New Roman"/>
          <w:sz w:val="24"/>
          <w:szCs w:val="24"/>
        </w:rPr>
      </w:pPr>
      <w:r w:rsidRPr="00F103BF">
        <w:rPr>
          <w:rFonts w:ascii="Times New Roman" w:hAnsi="Times New Roman" w:cs="Times New Roman"/>
          <w:sz w:val="24"/>
          <w:szCs w:val="24"/>
        </w:rPr>
        <w:t xml:space="preserve">7.18. Совет </w:t>
      </w:r>
      <w:r w:rsidR="00B1441D" w:rsidRPr="00F103BF">
        <w:rPr>
          <w:rFonts w:ascii="Times New Roman" w:hAnsi="Times New Roman" w:cs="Times New Roman"/>
          <w:sz w:val="24"/>
          <w:szCs w:val="24"/>
        </w:rPr>
        <w:t>школы</w:t>
      </w:r>
      <w:r w:rsidRPr="00F103BF">
        <w:rPr>
          <w:rFonts w:ascii="Times New Roman" w:hAnsi="Times New Roman" w:cs="Times New Roman"/>
          <w:sz w:val="24"/>
          <w:szCs w:val="24"/>
        </w:rPr>
        <w:t xml:space="preserve"> собирается </w:t>
      </w:r>
      <w:r w:rsidR="00B1441D" w:rsidRPr="00F103BF">
        <w:rPr>
          <w:rFonts w:ascii="Times New Roman" w:hAnsi="Times New Roman" w:cs="Times New Roman"/>
          <w:sz w:val="24"/>
          <w:szCs w:val="24"/>
        </w:rPr>
        <w:t>не реже двух раз в год</w:t>
      </w:r>
      <w:r w:rsidRPr="00F103BF">
        <w:rPr>
          <w:rFonts w:ascii="Times New Roman" w:hAnsi="Times New Roman" w:cs="Times New Roman"/>
          <w:sz w:val="24"/>
          <w:szCs w:val="24"/>
        </w:rPr>
        <w:t>.</w:t>
      </w:r>
    </w:p>
    <w:p w:rsidR="0081540E" w:rsidRPr="00F103BF" w:rsidRDefault="0081540E" w:rsidP="00D95A22">
      <w:pPr>
        <w:tabs>
          <w:tab w:val="left" w:pos="0"/>
        </w:tabs>
        <w:spacing w:after="0" w:line="240" w:lineRule="auto"/>
        <w:ind w:left="720"/>
        <w:jc w:val="both"/>
        <w:rPr>
          <w:rFonts w:ascii="Times New Roman" w:hAnsi="Times New Roman" w:cs="Times New Roman"/>
          <w:sz w:val="24"/>
          <w:szCs w:val="24"/>
        </w:rPr>
      </w:pPr>
      <w:r w:rsidRPr="00F103BF">
        <w:rPr>
          <w:rFonts w:ascii="Times New Roman" w:hAnsi="Times New Roman" w:cs="Times New Roman"/>
          <w:sz w:val="24"/>
          <w:szCs w:val="24"/>
        </w:rPr>
        <w:t>7.19. В структуру</w:t>
      </w:r>
      <w:r w:rsidR="00CE4289" w:rsidRPr="00F103BF">
        <w:rPr>
          <w:rFonts w:ascii="Times New Roman" w:hAnsi="Times New Roman" w:cs="Times New Roman"/>
          <w:sz w:val="24"/>
          <w:szCs w:val="24"/>
        </w:rPr>
        <w:t>П</w:t>
      </w:r>
      <w:r w:rsidR="007C7027" w:rsidRPr="00F103BF">
        <w:rPr>
          <w:rFonts w:ascii="Times New Roman" w:hAnsi="Times New Roman" w:cs="Times New Roman"/>
          <w:sz w:val="24"/>
          <w:szCs w:val="24"/>
        </w:rPr>
        <w:t>едагогического совета входят все педагогические работники Учреждения</w:t>
      </w:r>
      <w:r w:rsidRPr="00F103BF">
        <w:rPr>
          <w:rFonts w:ascii="Times New Roman" w:hAnsi="Times New Roman" w:cs="Times New Roman"/>
          <w:sz w:val="24"/>
          <w:szCs w:val="24"/>
        </w:rPr>
        <w:t>.</w:t>
      </w:r>
    </w:p>
    <w:p w:rsidR="0081540E" w:rsidRPr="00F103BF" w:rsidRDefault="0081540E" w:rsidP="00D95A22">
      <w:pPr>
        <w:tabs>
          <w:tab w:val="left" w:pos="0"/>
        </w:tabs>
        <w:spacing w:after="0" w:line="240" w:lineRule="auto"/>
        <w:ind w:firstLine="709"/>
        <w:jc w:val="both"/>
        <w:rPr>
          <w:rFonts w:ascii="Times New Roman" w:hAnsi="Times New Roman" w:cs="Times New Roman"/>
          <w:sz w:val="24"/>
          <w:szCs w:val="24"/>
        </w:rPr>
      </w:pPr>
      <w:r w:rsidRPr="00F103BF">
        <w:rPr>
          <w:rFonts w:ascii="Times New Roman" w:hAnsi="Times New Roman" w:cs="Times New Roman"/>
          <w:sz w:val="24"/>
          <w:szCs w:val="24"/>
        </w:rPr>
        <w:t xml:space="preserve">7.20. К компетенции </w:t>
      </w:r>
      <w:r w:rsidR="00CE4289" w:rsidRPr="00F103BF">
        <w:rPr>
          <w:rFonts w:ascii="Times New Roman" w:hAnsi="Times New Roman" w:cs="Times New Roman"/>
          <w:sz w:val="24"/>
          <w:szCs w:val="24"/>
        </w:rPr>
        <w:t>П</w:t>
      </w:r>
      <w:r w:rsidRPr="00F103BF">
        <w:rPr>
          <w:rFonts w:ascii="Times New Roman" w:hAnsi="Times New Roman" w:cs="Times New Roman"/>
          <w:sz w:val="24"/>
          <w:szCs w:val="24"/>
        </w:rPr>
        <w:t>едагогического совета относится:</w:t>
      </w:r>
    </w:p>
    <w:p w:rsidR="007C7027" w:rsidRPr="00F103BF" w:rsidRDefault="007C7027" w:rsidP="00D95A22">
      <w:pPr>
        <w:numPr>
          <w:ilvl w:val="0"/>
          <w:numId w:val="8"/>
        </w:numPr>
        <w:spacing w:after="0" w:line="240" w:lineRule="auto"/>
        <w:jc w:val="both"/>
        <w:rPr>
          <w:rFonts w:ascii="Times New Roman" w:hAnsi="Times New Roman" w:cs="Times New Roman"/>
          <w:sz w:val="24"/>
          <w:szCs w:val="24"/>
        </w:rPr>
      </w:pPr>
      <w:r w:rsidRPr="00F103BF">
        <w:rPr>
          <w:rFonts w:ascii="Times New Roman" w:hAnsi="Times New Roman" w:cs="Times New Roman"/>
          <w:sz w:val="24"/>
          <w:szCs w:val="24"/>
        </w:rPr>
        <w:t>обсуждение и выбор различных вариантов содержания образования, форм, методов учебно-воспитательного процесса и способов их реализации;</w:t>
      </w:r>
    </w:p>
    <w:p w:rsidR="007C7027" w:rsidRPr="00F103BF" w:rsidRDefault="007C7027" w:rsidP="00D95A22">
      <w:pPr>
        <w:numPr>
          <w:ilvl w:val="0"/>
          <w:numId w:val="8"/>
        </w:numPr>
        <w:spacing w:after="0" w:line="240" w:lineRule="auto"/>
        <w:jc w:val="both"/>
        <w:rPr>
          <w:rFonts w:ascii="Times New Roman" w:hAnsi="Times New Roman" w:cs="Times New Roman"/>
          <w:sz w:val="24"/>
          <w:szCs w:val="24"/>
        </w:rPr>
      </w:pPr>
      <w:r w:rsidRPr="00F103BF">
        <w:rPr>
          <w:rFonts w:ascii="Times New Roman" w:hAnsi="Times New Roman" w:cs="Times New Roman"/>
          <w:sz w:val="24"/>
          <w:szCs w:val="24"/>
        </w:rPr>
        <w:t>организ</w:t>
      </w:r>
      <w:r w:rsidR="00574D5B" w:rsidRPr="00F103BF">
        <w:rPr>
          <w:rFonts w:ascii="Times New Roman" w:hAnsi="Times New Roman" w:cs="Times New Roman"/>
          <w:sz w:val="24"/>
          <w:szCs w:val="24"/>
        </w:rPr>
        <w:t>ация</w:t>
      </w:r>
      <w:r w:rsidRPr="00F103BF">
        <w:rPr>
          <w:rFonts w:ascii="Times New Roman" w:hAnsi="Times New Roman" w:cs="Times New Roman"/>
          <w:sz w:val="24"/>
          <w:szCs w:val="24"/>
        </w:rPr>
        <w:t xml:space="preserve"> работ</w:t>
      </w:r>
      <w:r w:rsidR="00574D5B" w:rsidRPr="00F103BF">
        <w:rPr>
          <w:rFonts w:ascii="Times New Roman" w:hAnsi="Times New Roman" w:cs="Times New Roman"/>
          <w:sz w:val="24"/>
          <w:szCs w:val="24"/>
        </w:rPr>
        <w:t>ы</w:t>
      </w:r>
      <w:r w:rsidRPr="00F103BF">
        <w:rPr>
          <w:rFonts w:ascii="Times New Roman" w:hAnsi="Times New Roman" w:cs="Times New Roman"/>
          <w:sz w:val="24"/>
          <w:szCs w:val="24"/>
        </w:rPr>
        <w:t xml:space="preserve"> по повышению квалификации педагогических работников, развитию их творческих инициатив, утвержд</w:t>
      </w:r>
      <w:r w:rsidR="00574D5B" w:rsidRPr="00F103BF">
        <w:rPr>
          <w:rFonts w:ascii="Times New Roman" w:hAnsi="Times New Roman" w:cs="Times New Roman"/>
          <w:sz w:val="24"/>
          <w:szCs w:val="24"/>
        </w:rPr>
        <w:t>ение</w:t>
      </w:r>
      <w:r w:rsidRPr="00F103BF">
        <w:rPr>
          <w:rFonts w:ascii="Times New Roman" w:hAnsi="Times New Roman" w:cs="Times New Roman"/>
          <w:sz w:val="24"/>
          <w:szCs w:val="24"/>
        </w:rPr>
        <w:t>план</w:t>
      </w:r>
      <w:r w:rsidR="00574D5B" w:rsidRPr="00F103BF">
        <w:rPr>
          <w:rFonts w:ascii="Times New Roman" w:hAnsi="Times New Roman" w:cs="Times New Roman"/>
          <w:sz w:val="24"/>
          <w:szCs w:val="24"/>
        </w:rPr>
        <w:t>а</w:t>
      </w:r>
      <w:r w:rsidRPr="00F103BF">
        <w:rPr>
          <w:rFonts w:ascii="Times New Roman" w:hAnsi="Times New Roman" w:cs="Times New Roman"/>
          <w:sz w:val="24"/>
          <w:szCs w:val="24"/>
        </w:rPr>
        <w:t xml:space="preserve"> повышения квалификации  педагогических работников Учреждения;</w:t>
      </w:r>
    </w:p>
    <w:p w:rsidR="007C7027" w:rsidRPr="00F103BF" w:rsidRDefault="007C7027" w:rsidP="00D95A22">
      <w:pPr>
        <w:numPr>
          <w:ilvl w:val="0"/>
          <w:numId w:val="8"/>
        </w:numPr>
        <w:spacing w:after="0" w:line="240" w:lineRule="auto"/>
        <w:jc w:val="both"/>
        <w:rPr>
          <w:rFonts w:ascii="Times New Roman" w:hAnsi="Times New Roman" w:cs="Times New Roman"/>
          <w:sz w:val="24"/>
          <w:szCs w:val="24"/>
        </w:rPr>
      </w:pPr>
      <w:r w:rsidRPr="00F103BF">
        <w:rPr>
          <w:rFonts w:ascii="Times New Roman" w:hAnsi="Times New Roman" w:cs="Times New Roman"/>
          <w:sz w:val="24"/>
          <w:szCs w:val="24"/>
        </w:rPr>
        <w:t>прин</w:t>
      </w:r>
      <w:r w:rsidR="00574D5B" w:rsidRPr="00F103BF">
        <w:rPr>
          <w:rFonts w:ascii="Times New Roman" w:hAnsi="Times New Roman" w:cs="Times New Roman"/>
          <w:sz w:val="24"/>
          <w:szCs w:val="24"/>
        </w:rPr>
        <w:t>ятие</w:t>
      </w:r>
      <w:r w:rsidRPr="00F103BF">
        <w:rPr>
          <w:rFonts w:ascii="Times New Roman" w:hAnsi="Times New Roman" w:cs="Times New Roman"/>
          <w:sz w:val="24"/>
          <w:szCs w:val="24"/>
        </w:rPr>
        <w:t>, утвержд</w:t>
      </w:r>
      <w:r w:rsidR="00574D5B" w:rsidRPr="00F103BF">
        <w:rPr>
          <w:rFonts w:ascii="Times New Roman" w:hAnsi="Times New Roman" w:cs="Times New Roman"/>
          <w:sz w:val="24"/>
          <w:szCs w:val="24"/>
        </w:rPr>
        <w:t xml:space="preserve">ение </w:t>
      </w:r>
      <w:r w:rsidRPr="00F103BF">
        <w:rPr>
          <w:rFonts w:ascii="Times New Roman" w:hAnsi="Times New Roman" w:cs="Times New Roman"/>
          <w:sz w:val="24"/>
          <w:szCs w:val="24"/>
        </w:rPr>
        <w:t xml:space="preserve"> локальны</w:t>
      </w:r>
      <w:r w:rsidR="00574D5B" w:rsidRPr="00F103BF">
        <w:rPr>
          <w:rFonts w:ascii="Times New Roman" w:hAnsi="Times New Roman" w:cs="Times New Roman"/>
          <w:sz w:val="24"/>
          <w:szCs w:val="24"/>
        </w:rPr>
        <w:t xml:space="preserve">х </w:t>
      </w:r>
      <w:r w:rsidRPr="00F103BF">
        <w:rPr>
          <w:rFonts w:ascii="Times New Roman" w:hAnsi="Times New Roman" w:cs="Times New Roman"/>
          <w:sz w:val="24"/>
          <w:szCs w:val="24"/>
        </w:rPr>
        <w:t xml:space="preserve"> акт</w:t>
      </w:r>
      <w:r w:rsidR="00574D5B" w:rsidRPr="00F103BF">
        <w:rPr>
          <w:rFonts w:ascii="Times New Roman" w:hAnsi="Times New Roman" w:cs="Times New Roman"/>
          <w:sz w:val="24"/>
          <w:szCs w:val="24"/>
        </w:rPr>
        <w:t xml:space="preserve">ов </w:t>
      </w:r>
      <w:r w:rsidRPr="00F103BF">
        <w:rPr>
          <w:rFonts w:ascii="Times New Roman" w:hAnsi="Times New Roman" w:cs="Times New Roman"/>
          <w:sz w:val="24"/>
          <w:szCs w:val="24"/>
        </w:rPr>
        <w:t xml:space="preserve"> по организации деятельности Учреждения;</w:t>
      </w:r>
    </w:p>
    <w:p w:rsidR="007C7027" w:rsidRPr="00F103BF" w:rsidRDefault="007C7027" w:rsidP="00D95A22">
      <w:pPr>
        <w:numPr>
          <w:ilvl w:val="0"/>
          <w:numId w:val="8"/>
        </w:numPr>
        <w:spacing w:after="0" w:line="240" w:lineRule="auto"/>
        <w:jc w:val="both"/>
        <w:rPr>
          <w:rFonts w:ascii="Times New Roman" w:hAnsi="Times New Roman" w:cs="Times New Roman"/>
          <w:sz w:val="24"/>
          <w:szCs w:val="24"/>
        </w:rPr>
      </w:pPr>
      <w:r w:rsidRPr="00F103BF">
        <w:rPr>
          <w:rFonts w:ascii="Times New Roman" w:hAnsi="Times New Roman" w:cs="Times New Roman"/>
          <w:sz w:val="24"/>
          <w:szCs w:val="24"/>
        </w:rPr>
        <w:t>прин</w:t>
      </w:r>
      <w:r w:rsidR="00574D5B" w:rsidRPr="00F103BF">
        <w:rPr>
          <w:rFonts w:ascii="Times New Roman" w:hAnsi="Times New Roman" w:cs="Times New Roman"/>
          <w:sz w:val="24"/>
          <w:szCs w:val="24"/>
        </w:rPr>
        <w:t xml:space="preserve">ятие </w:t>
      </w:r>
      <w:r w:rsidRPr="00F103BF">
        <w:rPr>
          <w:rFonts w:ascii="Times New Roman" w:hAnsi="Times New Roman" w:cs="Times New Roman"/>
          <w:sz w:val="24"/>
          <w:szCs w:val="24"/>
        </w:rPr>
        <w:t>решени</w:t>
      </w:r>
      <w:r w:rsidR="00574D5B" w:rsidRPr="00F103BF">
        <w:rPr>
          <w:rFonts w:ascii="Times New Roman" w:hAnsi="Times New Roman" w:cs="Times New Roman"/>
          <w:sz w:val="24"/>
          <w:szCs w:val="24"/>
        </w:rPr>
        <w:t>я</w:t>
      </w:r>
      <w:r w:rsidRPr="00F103BF">
        <w:rPr>
          <w:rFonts w:ascii="Times New Roman" w:hAnsi="Times New Roman" w:cs="Times New Roman"/>
          <w:sz w:val="24"/>
          <w:szCs w:val="24"/>
        </w:rPr>
        <w:t xml:space="preserve"> о формах и порядке проведения промежуточной аттестации </w:t>
      </w:r>
      <w:r w:rsidR="004E69EF" w:rsidRPr="00F103BF">
        <w:rPr>
          <w:rFonts w:ascii="Times New Roman" w:hAnsi="Times New Roman" w:cs="Times New Roman"/>
          <w:sz w:val="24"/>
          <w:szCs w:val="24"/>
        </w:rPr>
        <w:t>об</w:t>
      </w:r>
      <w:r w:rsidRPr="00F103BF">
        <w:rPr>
          <w:rFonts w:ascii="Times New Roman" w:hAnsi="Times New Roman" w:cs="Times New Roman"/>
          <w:sz w:val="24"/>
          <w:szCs w:val="24"/>
        </w:rPr>
        <w:t>уча</w:t>
      </w:r>
      <w:r w:rsidR="004E69EF" w:rsidRPr="00F103BF">
        <w:rPr>
          <w:rFonts w:ascii="Times New Roman" w:hAnsi="Times New Roman" w:cs="Times New Roman"/>
          <w:sz w:val="24"/>
          <w:szCs w:val="24"/>
        </w:rPr>
        <w:t>ю</w:t>
      </w:r>
      <w:r w:rsidRPr="00F103BF">
        <w:rPr>
          <w:rFonts w:ascii="Times New Roman" w:hAnsi="Times New Roman" w:cs="Times New Roman"/>
          <w:sz w:val="24"/>
          <w:szCs w:val="24"/>
        </w:rPr>
        <w:t>щихся;</w:t>
      </w:r>
    </w:p>
    <w:p w:rsidR="007C7027" w:rsidRPr="00F103BF" w:rsidRDefault="007C7027" w:rsidP="00D95A22">
      <w:pPr>
        <w:numPr>
          <w:ilvl w:val="0"/>
          <w:numId w:val="8"/>
        </w:numPr>
        <w:spacing w:after="0" w:line="240" w:lineRule="auto"/>
        <w:jc w:val="both"/>
        <w:rPr>
          <w:rFonts w:ascii="Times New Roman" w:hAnsi="Times New Roman" w:cs="Times New Roman"/>
          <w:sz w:val="24"/>
          <w:szCs w:val="24"/>
        </w:rPr>
      </w:pPr>
      <w:r w:rsidRPr="00F103BF">
        <w:rPr>
          <w:rFonts w:ascii="Times New Roman" w:hAnsi="Times New Roman" w:cs="Times New Roman"/>
          <w:sz w:val="24"/>
          <w:szCs w:val="24"/>
        </w:rPr>
        <w:t>прин</w:t>
      </w:r>
      <w:r w:rsidR="00574D5B" w:rsidRPr="00F103BF">
        <w:rPr>
          <w:rFonts w:ascii="Times New Roman" w:hAnsi="Times New Roman" w:cs="Times New Roman"/>
          <w:sz w:val="24"/>
          <w:szCs w:val="24"/>
        </w:rPr>
        <w:t>ятие</w:t>
      </w:r>
      <w:r w:rsidRPr="00F103BF">
        <w:rPr>
          <w:rFonts w:ascii="Times New Roman" w:hAnsi="Times New Roman" w:cs="Times New Roman"/>
          <w:sz w:val="24"/>
          <w:szCs w:val="24"/>
        </w:rPr>
        <w:t xml:space="preserve"> решени</w:t>
      </w:r>
      <w:r w:rsidR="00574D5B" w:rsidRPr="00F103BF">
        <w:rPr>
          <w:rFonts w:ascii="Times New Roman" w:hAnsi="Times New Roman" w:cs="Times New Roman"/>
          <w:sz w:val="24"/>
          <w:szCs w:val="24"/>
        </w:rPr>
        <w:t>я</w:t>
      </w:r>
      <w:r w:rsidRPr="00F103BF">
        <w:rPr>
          <w:rFonts w:ascii="Times New Roman" w:hAnsi="Times New Roman" w:cs="Times New Roman"/>
          <w:sz w:val="24"/>
          <w:szCs w:val="24"/>
        </w:rPr>
        <w:t xml:space="preserve"> о переводе </w:t>
      </w:r>
      <w:r w:rsidR="004E69EF" w:rsidRPr="00F103BF">
        <w:rPr>
          <w:rFonts w:ascii="Times New Roman" w:hAnsi="Times New Roman" w:cs="Times New Roman"/>
          <w:sz w:val="24"/>
          <w:szCs w:val="24"/>
        </w:rPr>
        <w:t>об</w:t>
      </w:r>
      <w:r w:rsidRPr="00F103BF">
        <w:rPr>
          <w:rFonts w:ascii="Times New Roman" w:hAnsi="Times New Roman" w:cs="Times New Roman"/>
          <w:sz w:val="24"/>
          <w:szCs w:val="24"/>
        </w:rPr>
        <w:t>уча</w:t>
      </w:r>
      <w:r w:rsidR="004E69EF" w:rsidRPr="00F103BF">
        <w:rPr>
          <w:rFonts w:ascii="Times New Roman" w:hAnsi="Times New Roman" w:cs="Times New Roman"/>
          <w:sz w:val="24"/>
          <w:szCs w:val="24"/>
        </w:rPr>
        <w:t>ю</w:t>
      </w:r>
      <w:r w:rsidRPr="00F103BF">
        <w:rPr>
          <w:rFonts w:ascii="Times New Roman" w:hAnsi="Times New Roman" w:cs="Times New Roman"/>
          <w:sz w:val="24"/>
          <w:szCs w:val="24"/>
        </w:rPr>
        <w:t xml:space="preserve">щегося в следующий класс, условном переводе в следующий класс, а также по согласованию с родителями (законными представителями) </w:t>
      </w:r>
      <w:r w:rsidR="004E69EF" w:rsidRPr="00F103BF">
        <w:rPr>
          <w:rFonts w:ascii="Times New Roman" w:hAnsi="Times New Roman" w:cs="Times New Roman"/>
          <w:sz w:val="24"/>
          <w:szCs w:val="24"/>
        </w:rPr>
        <w:t>об</w:t>
      </w:r>
      <w:r w:rsidRPr="00F103BF">
        <w:rPr>
          <w:rFonts w:ascii="Times New Roman" w:hAnsi="Times New Roman" w:cs="Times New Roman"/>
          <w:sz w:val="24"/>
          <w:szCs w:val="24"/>
        </w:rPr>
        <w:t>уча</w:t>
      </w:r>
      <w:r w:rsidR="004E69EF" w:rsidRPr="00F103BF">
        <w:rPr>
          <w:rFonts w:ascii="Times New Roman" w:hAnsi="Times New Roman" w:cs="Times New Roman"/>
          <w:sz w:val="24"/>
          <w:szCs w:val="24"/>
        </w:rPr>
        <w:t>ю</w:t>
      </w:r>
      <w:r w:rsidRPr="00F103BF">
        <w:rPr>
          <w:rFonts w:ascii="Times New Roman" w:hAnsi="Times New Roman" w:cs="Times New Roman"/>
          <w:sz w:val="24"/>
          <w:szCs w:val="24"/>
        </w:rPr>
        <w:t>щегося о его оставлении на повторное обучение в том же классе, переводе в классы компенсирующего обучения или продолжении обучения в форме семейного образования;</w:t>
      </w:r>
    </w:p>
    <w:p w:rsidR="007C7027" w:rsidRPr="00F103BF" w:rsidRDefault="007C7027" w:rsidP="00D95A22">
      <w:pPr>
        <w:numPr>
          <w:ilvl w:val="0"/>
          <w:numId w:val="8"/>
        </w:numPr>
        <w:spacing w:after="0" w:line="240" w:lineRule="auto"/>
        <w:jc w:val="both"/>
        <w:rPr>
          <w:rFonts w:ascii="Times New Roman" w:hAnsi="Times New Roman" w:cs="Times New Roman"/>
          <w:sz w:val="24"/>
          <w:szCs w:val="24"/>
        </w:rPr>
      </w:pPr>
      <w:r w:rsidRPr="00F103BF">
        <w:rPr>
          <w:rFonts w:ascii="Times New Roman" w:hAnsi="Times New Roman" w:cs="Times New Roman"/>
          <w:sz w:val="24"/>
          <w:szCs w:val="24"/>
        </w:rPr>
        <w:t xml:space="preserve"> прин</w:t>
      </w:r>
      <w:r w:rsidR="00574D5B" w:rsidRPr="00F103BF">
        <w:rPr>
          <w:rFonts w:ascii="Times New Roman" w:hAnsi="Times New Roman" w:cs="Times New Roman"/>
          <w:sz w:val="24"/>
          <w:szCs w:val="24"/>
        </w:rPr>
        <w:t>ятие</w:t>
      </w:r>
      <w:r w:rsidRPr="00F103BF">
        <w:rPr>
          <w:rFonts w:ascii="Times New Roman" w:hAnsi="Times New Roman" w:cs="Times New Roman"/>
          <w:sz w:val="24"/>
          <w:szCs w:val="24"/>
        </w:rPr>
        <w:t xml:space="preserve"> решение об отчислении </w:t>
      </w:r>
      <w:proofErr w:type="gramStart"/>
      <w:r w:rsidR="004E69EF" w:rsidRPr="00F103BF">
        <w:rPr>
          <w:rFonts w:ascii="Times New Roman" w:hAnsi="Times New Roman" w:cs="Times New Roman"/>
          <w:sz w:val="24"/>
          <w:szCs w:val="24"/>
        </w:rPr>
        <w:t>об</w:t>
      </w:r>
      <w:r w:rsidRPr="00F103BF">
        <w:rPr>
          <w:rFonts w:ascii="Times New Roman" w:hAnsi="Times New Roman" w:cs="Times New Roman"/>
          <w:sz w:val="24"/>
          <w:szCs w:val="24"/>
        </w:rPr>
        <w:t>уча</w:t>
      </w:r>
      <w:r w:rsidR="004E69EF" w:rsidRPr="00F103BF">
        <w:rPr>
          <w:rFonts w:ascii="Times New Roman" w:hAnsi="Times New Roman" w:cs="Times New Roman"/>
          <w:sz w:val="24"/>
          <w:szCs w:val="24"/>
        </w:rPr>
        <w:t>ю</w:t>
      </w:r>
      <w:r w:rsidRPr="00F103BF">
        <w:rPr>
          <w:rFonts w:ascii="Times New Roman" w:hAnsi="Times New Roman" w:cs="Times New Roman"/>
          <w:sz w:val="24"/>
          <w:szCs w:val="24"/>
        </w:rPr>
        <w:t>щихся</w:t>
      </w:r>
      <w:proofErr w:type="gramEnd"/>
      <w:r w:rsidRPr="00F103BF">
        <w:rPr>
          <w:rFonts w:ascii="Times New Roman" w:hAnsi="Times New Roman" w:cs="Times New Roman"/>
          <w:sz w:val="24"/>
          <w:szCs w:val="24"/>
        </w:rPr>
        <w:t xml:space="preserve"> в порядке, предусмотренном законодательством;</w:t>
      </w:r>
    </w:p>
    <w:p w:rsidR="007C7027" w:rsidRPr="00F103BF" w:rsidRDefault="007C7027" w:rsidP="00D95A22">
      <w:pPr>
        <w:numPr>
          <w:ilvl w:val="0"/>
          <w:numId w:val="8"/>
        </w:numPr>
        <w:spacing w:after="0" w:line="240" w:lineRule="auto"/>
        <w:jc w:val="both"/>
        <w:rPr>
          <w:rFonts w:ascii="Times New Roman" w:hAnsi="Times New Roman" w:cs="Times New Roman"/>
          <w:sz w:val="24"/>
          <w:szCs w:val="24"/>
        </w:rPr>
      </w:pPr>
      <w:r w:rsidRPr="00F103BF">
        <w:rPr>
          <w:rFonts w:ascii="Times New Roman" w:hAnsi="Times New Roman" w:cs="Times New Roman"/>
          <w:sz w:val="24"/>
          <w:szCs w:val="24"/>
        </w:rPr>
        <w:t>утвержд</w:t>
      </w:r>
      <w:r w:rsidR="00574D5B" w:rsidRPr="00F103BF">
        <w:rPr>
          <w:rFonts w:ascii="Times New Roman" w:hAnsi="Times New Roman" w:cs="Times New Roman"/>
          <w:sz w:val="24"/>
          <w:szCs w:val="24"/>
        </w:rPr>
        <w:t>ение</w:t>
      </w:r>
      <w:r w:rsidRPr="00F103BF">
        <w:rPr>
          <w:rFonts w:ascii="Times New Roman" w:hAnsi="Times New Roman" w:cs="Times New Roman"/>
          <w:sz w:val="24"/>
          <w:szCs w:val="24"/>
        </w:rPr>
        <w:t xml:space="preserve"> образовательн</w:t>
      </w:r>
      <w:r w:rsidR="00574D5B" w:rsidRPr="00F103BF">
        <w:rPr>
          <w:rFonts w:ascii="Times New Roman" w:hAnsi="Times New Roman" w:cs="Times New Roman"/>
          <w:sz w:val="24"/>
          <w:szCs w:val="24"/>
        </w:rPr>
        <w:t>ой</w:t>
      </w:r>
      <w:r w:rsidRPr="00F103BF">
        <w:rPr>
          <w:rFonts w:ascii="Times New Roman" w:hAnsi="Times New Roman" w:cs="Times New Roman"/>
          <w:sz w:val="24"/>
          <w:szCs w:val="24"/>
        </w:rPr>
        <w:t xml:space="preserve"> программ</w:t>
      </w:r>
      <w:r w:rsidR="00574D5B" w:rsidRPr="00F103BF">
        <w:rPr>
          <w:rFonts w:ascii="Times New Roman" w:hAnsi="Times New Roman" w:cs="Times New Roman"/>
          <w:sz w:val="24"/>
          <w:szCs w:val="24"/>
        </w:rPr>
        <w:t>ы</w:t>
      </w:r>
      <w:r w:rsidRPr="00F103BF">
        <w:rPr>
          <w:rFonts w:ascii="Times New Roman" w:hAnsi="Times New Roman" w:cs="Times New Roman"/>
          <w:sz w:val="24"/>
          <w:szCs w:val="24"/>
        </w:rPr>
        <w:t xml:space="preserve"> и план</w:t>
      </w:r>
      <w:r w:rsidR="00574D5B" w:rsidRPr="00F103BF">
        <w:rPr>
          <w:rFonts w:ascii="Times New Roman" w:hAnsi="Times New Roman" w:cs="Times New Roman"/>
          <w:sz w:val="24"/>
          <w:szCs w:val="24"/>
        </w:rPr>
        <w:t>ов</w:t>
      </w:r>
      <w:r w:rsidRPr="00F103BF">
        <w:rPr>
          <w:rFonts w:ascii="Times New Roman" w:hAnsi="Times New Roman" w:cs="Times New Roman"/>
          <w:sz w:val="24"/>
          <w:szCs w:val="24"/>
        </w:rPr>
        <w:t xml:space="preserve"> работы  Учреждения;</w:t>
      </w:r>
    </w:p>
    <w:p w:rsidR="007C7027" w:rsidRPr="00F103BF" w:rsidRDefault="007C7027" w:rsidP="00D95A22">
      <w:pPr>
        <w:numPr>
          <w:ilvl w:val="0"/>
          <w:numId w:val="8"/>
        </w:numPr>
        <w:spacing w:after="0" w:line="240" w:lineRule="auto"/>
        <w:jc w:val="both"/>
        <w:rPr>
          <w:rFonts w:ascii="Times New Roman" w:hAnsi="Times New Roman" w:cs="Times New Roman"/>
          <w:sz w:val="24"/>
          <w:szCs w:val="24"/>
        </w:rPr>
      </w:pPr>
      <w:r w:rsidRPr="00F103BF">
        <w:rPr>
          <w:rFonts w:ascii="Times New Roman" w:hAnsi="Times New Roman" w:cs="Times New Roman"/>
          <w:sz w:val="24"/>
          <w:szCs w:val="24"/>
        </w:rPr>
        <w:t>прин</w:t>
      </w:r>
      <w:r w:rsidR="00574D5B" w:rsidRPr="00F103BF">
        <w:rPr>
          <w:rFonts w:ascii="Times New Roman" w:hAnsi="Times New Roman" w:cs="Times New Roman"/>
          <w:sz w:val="24"/>
          <w:szCs w:val="24"/>
        </w:rPr>
        <w:t xml:space="preserve">ятие </w:t>
      </w:r>
      <w:r w:rsidRPr="00F103BF">
        <w:rPr>
          <w:rFonts w:ascii="Times New Roman" w:hAnsi="Times New Roman" w:cs="Times New Roman"/>
          <w:sz w:val="24"/>
          <w:szCs w:val="24"/>
        </w:rPr>
        <w:t xml:space="preserve"> годово</w:t>
      </w:r>
      <w:r w:rsidR="00574D5B" w:rsidRPr="00F103BF">
        <w:rPr>
          <w:rFonts w:ascii="Times New Roman" w:hAnsi="Times New Roman" w:cs="Times New Roman"/>
          <w:sz w:val="24"/>
          <w:szCs w:val="24"/>
        </w:rPr>
        <w:t>го</w:t>
      </w:r>
      <w:r w:rsidRPr="00F103BF">
        <w:rPr>
          <w:rFonts w:ascii="Times New Roman" w:hAnsi="Times New Roman" w:cs="Times New Roman"/>
          <w:sz w:val="24"/>
          <w:szCs w:val="24"/>
        </w:rPr>
        <w:t xml:space="preserve"> календарн</w:t>
      </w:r>
      <w:r w:rsidR="00574D5B" w:rsidRPr="00F103BF">
        <w:rPr>
          <w:rFonts w:ascii="Times New Roman" w:hAnsi="Times New Roman" w:cs="Times New Roman"/>
          <w:sz w:val="24"/>
          <w:szCs w:val="24"/>
        </w:rPr>
        <w:t xml:space="preserve">ого </w:t>
      </w:r>
      <w:r w:rsidRPr="00F103BF">
        <w:rPr>
          <w:rFonts w:ascii="Times New Roman" w:hAnsi="Times New Roman" w:cs="Times New Roman"/>
          <w:sz w:val="24"/>
          <w:szCs w:val="24"/>
        </w:rPr>
        <w:t xml:space="preserve"> учебн</w:t>
      </w:r>
      <w:r w:rsidR="00574D5B" w:rsidRPr="00F103BF">
        <w:rPr>
          <w:rFonts w:ascii="Times New Roman" w:hAnsi="Times New Roman" w:cs="Times New Roman"/>
          <w:sz w:val="24"/>
          <w:szCs w:val="24"/>
        </w:rPr>
        <w:t>ого</w:t>
      </w:r>
      <w:r w:rsidRPr="00F103BF">
        <w:rPr>
          <w:rFonts w:ascii="Times New Roman" w:hAnsi="Times New Roman" w:cs="Times New Roman"/>
          <w:sz w:val="24"/>
          <w:szCs w:val="24"/>
        </w:rPr>
        <w:t xml:space="preserve"> график</w:t>
      </w:r>
      <w:r w:rsidR="00574D5B" w:rsidRPr="00F103BF">
        <w:rPr>
          <w:rFonts w:ascii="Times New Roman" w:hAnsi="Times New Roman" w:cs="Times New Roman"/>
          <w:sz w:val="24"/>
          <w:szCs w:val="24"/>
        </w:rPr>
        <w:t>а</w:t>
      </w:r>
      <w:r w:rsidRPr="00F103BF">
        <w:rPr>
          <w:rFonts w:ascii="Times New Roman" w:hAnsi="Times New Roman" w:cs="Times New Roman"/>
          <w:sz w:val="24"/>
          <w:szCs w:val="24"/>
        </w:rPr>
        <w:t>;</w:t>
      </w:r>
    </w:p>
    <w:p w:rsidR="007C7027" w:rsidRPr="00F103BF" w:rsidRDefault="007C7027" w:rsidP="00D95A22">
      <w:pPr>
        <w:numPr>
          <w:ilvl w:val="0"/>
          <w:numId w:val="8"/>
        </w:numPr>
        <w:spacing w:after="0" w:line="240" w:lineRule="auto"/>
        <w:jc w:val="both"/>
        <w:rPr>
          <w:rFonts w:ascii="Times New Roman" w:hAnsi="Times New Roman" w:cs="Times New Roman"/>
          <w:sz w:val="24"/>
          <w:szCs w:val="24"/>
        </w:rPr>
      </w:pPr>
      <w:r w:rsidRPr="00F103BF">
        <w:rPr>
          <w:rFonts w:ascii="Times New Roman" w:hAnsi="Times New Roman" w:cs="Times New Roman"/>
          <w:sz w:val="24"/>
          <w:szCs w:val="24"/>
        </w:rPr>
        <w:t>ежегодно</w:t>
      </w:r>
      <w:r w:rsidR="00574D5B" w:rsidRPr="00F103BF">
        <w:rPr>
          <w:rFonts w:ascii="Times New Roman" w:hAnsi="Times New Roman" w:cs="Times New Roman"/>
          <w:sz w:val="24"/>
          <w:szCs w:val="24"/>
        </w:rPr>
        <w:t>е</w:t>
      </w:r>
      <w:r w:rsidRPr="00F103BF">
        <w:rPr>
          <w:rFonts w:ascii="Times New Roman" w:hAnsi="Times New Roman" w:cs="Times New Roman"/>
          <w:sz w:val="24"/>
          <w:szCs w:val="24"/>
        </w:rPr>
        <w:t xml:space="preserve"> утвержд</w:t>
      </w:r>
      <w:r w:rsidR="00574D5B" w:rsidRPr="00F103BF">
        <w:rPr>
          <w:rFonts w:ascii="Times New Roman" w:hAnsi="Times New Roman" w:cs="Times New Roman"/>
          <w:sz w:val="24"/>
          <w:szCs w:val="24"/>
        </w:rPr>
        <w:t>ение переч</w:t>
      </w:r>
      <w:r w:rsidRPr="00F103BF">
        <w:rPr>
          <w:rFonts w:ascii="Times New Roman" w:hAnsi="Times New Roman" w:cs="Times New Roman"/>
          <w:sz w:val="24"/>
          <w:szCs w:val="24"/>
        </w:rPr>
        <w:t>н</w:t>
      </w:r>
      <w:r w:rsidR="00574D5B" w:rsidRPr="00F103BF">
        <w:rPr>
          <w:rFonts w:ascii="Times New Roman" w:hAnsi="Times New Roman" w:cs="Times New Roman"/>
          <w:sz w:val="24"/>
          <w:szCs w:val="24"/>
        </w:rPr>
        <w:t>я</w:t>
      </w:r>
      <w:r w:rsidRPr="00F103BF">
        <w:rPr>
          <w:rFonts w:ascii="Times New Roman" w:hAnsi="Times New Roman" w:cs="Times New Roman"/>
          <w:sz w:val="24"/>
          <w:szCs w:val="24"/>
        </w:rPr>
        <w:t xml:space="preserve"> выбранных Учреждением учебников из утвержденного федерального перечня учебников;</w:t>
      </w:r>
    </w:p>
    <w:p w:rsidR="007C7027" w:rsidRPr="00F103BF" w:rsidRDefault="007C7027" w:rsidP="00D95A22">
      <w:pPr>
        <w:numPr>
          <w:ilvl w:val="0"/>
          <w:numId w:val="8"/>
        </w:numPr>
        <w:spacing w:after="0" w:line="240" w:lineRule="auto"/>
        <w:jc w:val="both"/>
        <w:rPr>
          <w:rFonts w:ascii="Times New Roman" w:hAnsi="Times New Roman" w:cs="Times New Roman"/>
          <w:sz w:val="24"/>
          <w:szCs w:val="24"/>
        </w:rPr>
      </w:pPr>
      <w:r w:rsidRPr="00F103BF">
        <w:rPr>
          <w:rFonts w:ascii="Times New Roman" w:hAnsi="Times New Roman" w:cs="Times New Roman"/>
          <w:sz w:val="24"/>
          <w:szCs w:val="24"/>
        </w:rPr>
        <w:lastRenderedPageBreak/>
        <w:t>делегир</w:t>
      </w:r>
      <w:r w:rsidR="00574D5B" w:rsidRPr="00F103BF">
        <w:rPr>
          <w:rFonts w:ascii="Times New Roman" w:hAnsi="Times New Roman" w:cs="Times New Roman"/>
          <w:sz w:val="24"/>
          <w:szCs w:val="24"/>
        </w:rPr>
        <w:t>ование</w:t>
      </w:r>
      <w:r w:rsidRPr="00F103BF">
        <w:rPr>
          <w:rFonts w:ascii="Times New Roman" w:hAnsi="Times New Roman" w:cs="Times New Roman"/>
          <w:sz w:val="24"/>
          <w:szCs w:val="24"/>
        </w:rPr>
        <w:t xml:space="preserve"> представителей педагогического коллектива в совет Учреждения;</w:t>
      </w:r>
    </w:p>
    <w:p w:rsidR="007C7027" w:rsidRPr="00F103BF" w:rsidRDefault="007C7027" w:rsidP="00D95A22">
      <w:pPr>
        <w:numPr>
          <w:ilvl w:val="0"/>
          <w:numId w:val="8"/>
        </w:numPr>
        <w:spacing w:after="0" w:line="240" w:lineRule="auto"/>
        <w:jc w:val="both"/>
        <w:rPr>
          <w:rFonts w:ascii="Times New Roman" w:hAnsi="Times New Roman" w:cs="Times New Roman"/>
          <w:sz w:val="24"/>
          <w:szCs w:val="24"/>
        </w:rPr>
      </w:pPr>
      <w:r w:rsidRPr="00F103BF">
        <w:rPr>
          <w:rFonts w:ascii="Times New Roman" w:hAnsi="Times New Roman" w:cs="Times New Roman"/>
          <w:sz w:val="24"/>
          <w:szCs w:val="24"/>
        </w:rPr>
        <w:t>прин</w:t>
      </w:r>
      <w:r w:rsidR="00574D5B" w:rsidRPr="00F103BF">
        <w:rPr>
          <w:rFonts w:ascii="Times New Roman" w:hAnsi="Times New Roman" w:cs="Times New Roman"/>
          <w:sz w:val="24"/>
          <w:szCs w:val="24"/>
        </w:rPr>
        <w:t xml:space="preserve">ятие </w:t>
      </w:r>
      <w:r w:rsidRPr="00F103BF">
        <w:rPr>
          <w:rFonts w:ascii="Times New Roman" w:hAnsi="Times New Roman" w:cs="Times New Roman"/>
          <w:sz w:val="24"/>
          <w:szCs w:val="24"/>
        </w:rPr>
        <w:t xml:space="preserve"> решени</w:t>
      </w:r>
      <w:r w:rsidR="00574D5B" w:rsidRPr="00F103BF">
        <w:rPr>
          <w:rFonts w:ascii="Times New Roman" w:hAnsi="Times New Roman" w:cs="Times New Roman"/>
          <w:sz w:val="24"/>
          <w:szCs w:val="24"/>
        </w:rPr>
        <w:t>я</w:t>
      </w:r>
      <w:r w:rsidRPr="00F103BF">
        <w:rPr>
          <w:rFonts w:ascii="Times New Roman" w:hAnsi="Times New Roman" w:cs="Times New Roman"/>
          <w:sz w:val="24"/>
          <w:szCs w:val="24"/>
        </w:rPr>
        <w:t xml:space="preserve"> о награждении выпускников школы золотой и серебряной медалями «За особые успехи в обучении» и похвальными грамотами «За особые успехи в изучении отдельных предметов», похвальными листами «За особые успехи в учебе».</w:t>
      </w:r>
    </w:p>
    <w:p w:rsidR="0081540E" w:rsidRPr="00F103BF" w:rsidRDefault="0081540E" w:rsidP="00D95A22">
      <w:pPr>
        <w:pStyle w:val="ConsPlusNormal"/>
        <w:ind w:firstLine="709"/>
        <w:jc w:val="both"/>
        <w:rPr>
          <w:rFonts w:ascii="Times New Roman" w:hAnsi="Times New Roman" w:cs="Times New Roman"/>
          <w:sz w:val="24"/>
          <w:szCs w:val="24"/>
        </w:rPr>
      </w:pPr>
      <w:r w:rsidRPr="00F103BF">
        <w:rPr>
          <w:rFonts w:ascii="Times New Roman" w:hAnsi="Times New Roman" w:cs="Times New Roman"/>
          <w:sz w:val="24"/>
          <w:szCs w:val="24"/>
        </w:rPr>
        <w:t xml:space="preserve">7.21. Педагогический совет формируется </w:t>
      </w:r>
      <w:r w:rsidR="00B1441D" w:rsidRPr="00F103BF">
        <w:rPr>
          <w:rFonts w:ascii="Times New Roman" w:hAnsi="Times New Roman" w:cs="Times New Roman"/>
          <w:sz w:val="24"/>
          <w:szCs w:val="24"/>
        </w:rPr>
        <w:t>из штатного состава педагогических работников</w:t>
      </w:r>
      <w:r w:rsidRPr="00F103BF">
        <w:rPr>
          <w:rFonts w:ascii="Times New Roman" w:hAnsi="Times New Roman" w:cs="Times New Roman"/>
          <w:sz w:val="24"/>
          <w:szCs w:val="24"/>
        </w:rPr>
        <w:t>.</w:t>
      </w:r>
    </w:p>
    <w:p w:rsidR="0081540E" w:rsidRPr="00F103BF" w:rsidRDefault="0081540E" w:rsidP="00D95A22">
      <w:pPr>
        <w:tabs>
          <w:tab w:val="left" w:pos="0"/>
        </w:tabs>
        <w:spacing w:after="0" w:line="240" w:lineRule="auto"/>
        <w:ind w:firstLine="709"/>
        <w:jc w:val="both"/>
        <w:rPr>
          <w:rFonts w:ascii="Times New Roman" w:hAnsi="Times New Roman" w:cs="Times New Roman"/>
          <w:sz w:val="24"/>
          <w:szCs w:val="24"/>
        </w:rPr>
      </w:pPr>
      <w:r w:rsidRPr="00F103BF">
        <w:rPr>
          <w:rFonts w:ascii="Times New Roman" w:hAnsi="Times New Roman" w:cs="Times New Roman"/>
          <w:sz w:val="24"/>
          <w:szCs w:val="24"/>
        </w:rPr>
        <w:t xml:space="preserve">7.22. Срок полномочий педагогического совета </w:t>
      </w:r>
      <w:r w:rsidR="007C7027" w:rsidRPr="00F103BF">
        <w:rPr>
          <w:rFonts w:ascii="Times New Roman" w:hAnsi="Times New Roman" w:cs="Times New Roman"/>
          <w:sz w:val="24"/>
          <w:szCs w:val="24"/>
        </w:rPr>
        <w:t>неограничен.</w:t>
      </w:r>
    </w:p>
    <w:p w:rsidR="0081540E" w:rsidRPr="00F103BF" w:rsidRDefault="00E67CB2" w:rsidP="00D95A2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7.23. Заседание П</w:t>
      </w:r>
      <w:r w:rsidR="0081540E" w:rsidRPr="00F103BF">
        <w:rPr>
          <w:rFonts w:ascii="Times New Roman" w:hAnsi="Times New Roman" w:cs="Times New Roman"/>
          <w:sz w:val="24"/>
          <w:szCs w:val="24"/>
        </w:rPr>
        <w:t xml:space="preserve">едагогического совета считается состоявшимся, если в нем участвовало </w:t>
      </w:r>
      <w:r w:rsidR="007C7027" w:rsidRPr="00F103BF">
        <w:rPr>
          <w:rFonts w:ascii="Times New Roman" w:hAnsi="Times New Roman" w:cs="Times New Roman"/>
          <w:sz w:val="24"/>
          <w:szCs w:val="24"/>
        </w:rPr>
        <w:t>не менее двух третей педагогических работников</w:t>
      </w:r>
      <w:r w:rsidR="0081540E" w:rsidRPr="00F103BF">
        <w:rPr>
          <w:rFonts w:ascii="Times New Roman" w:hAnsi="Times New Roman" w:cs="Times New Roman"/>
          <w:sz w:val="24"/>
          <w:szCs w:val="24"/>
        </w:rPr>
        <w:t>.</w:t>
      </w:r>
    </w:p>
    <w:p w:rsidR="00574D5B" w:rsidRPr="00F103BF" w:rsidRDefault="0081540E" w:rsidP="00D95A22">
      <w:pPr>
        <w:spacing w:after="0" w:line="240" w:lineRule="auto"/>
        <w:jc w:val="both"/>
        <w:rPr>
          <w:rFonts w:ascii="Times New Roman" w:hAnsi="Times New Roman" w:cs="Times New Roman"/>
          <w:sz w:val="24"/>
          <w:szCs w:val="24"/>
        </w:rPr>
      </w:pPr>
      <w:r w:rsidRPr="00F103BF">
        <w:rPr>
          <w:rFonts w:ascii="Times New Roman" w:hAnsi="Times New Roman" w:cs="Times New Roman"/>
          <w:sz w:val="24"/>
          <w:szCs w:val="24"/>
        </w:rPr>
        <w:t xml:space="preserve">Решение педагогического совета является правомочным, </w:t>
      </w:r>
      <w:r w:rsidR="007C7027" w:rsidRPr="00F103BF">
        <w:rPr>
          <w:rFonts w:ascii="Times New Roman" w:hAnsi="Times New Roman" w:cs="Times New Roman"/>
          <w:sz w:val="24"/>
          <w:szCs w:val="24"/>
        </w:rPr>
        <w:t>если за него проголосовало более половины присутствовавших педагогов.</w:t>
      </w:r>
      <w:r w:rsidR="00574D5B" w:rsidRPr="00F103BF">
        <w:rPr>
          <w:rFonts w:ascii="Times New Roman" w:hAnsi="Times New Roman" w:cs="Times New Roman"/>
          <w:sz w:val="24"/>
          <w:szCs w:val="24"/>
        </w:rPr>
        <w:t>Процедура голосования определяется Педагогическим советом Учреждения. Решения педагогического совета реализуются приказами директора Учреждения.</w:t>
      </w:r>
    </w:p>
    <w:p w:rsidR="0081540E" w:rsidRPr="00F103BF" w:rsidRDefault="0081540E" w:rsidP="00D95A22">
      <w:pPr>
        <w:spacing w:after="0" w:line="240" w:lineRule="auto"/>
        <w:jc w:val="both"/>
        <w:rPr>
          <w:rFonts w:ascii="Times New Roman" w:hAnsi="Times New Roman" w:cs="Times New Roman"/>
          <w:sz w:val="24"/>
          <w:szCs w:val="24"/>
        </w:rPr>
      </w:pPr>
      <w:r w:rsidRPr="00F103BF">
        <w:rPr>
          <w:rFonts w:ascii="Times New Roman" w:hAnsi="Times New Roman" w:cs="Times New Roman"/>
          <w:sz w:val="24"/>
          <w:szCs w:val="24"/>
        </w:rPr>
        <w:t xml:space="preserve">7.24. Педагогический совет собирается </w:t>
      </w:r>
      <w:r w:rsidR="007C7027" w:rsidRPr="00F103BF">
        <w:rPr>
          <w:rFonts w:ascii="Times New Roman" w:hAnsi="Times New Roman" w:cs="Times New Roman"/>
          <w:sz w:val="24"/>
          <w:szCs w:val="24"/>
        </w:rPr>
        <w:t>по мере необходимости, но не реже четырех раз в год. Внеочередные заседания педагогического совета проводятся</w:t>
      </w:r>
      <w:r w:rsidR="00DA0776" w:rsidRPr="00F103BF">
        <w:rPr>
          <w:rFonts w:ascii="Times New Roman" w:hAnsi="Times New Roman" w:cs="Times New Roman"/>
          <w:sz w:val="24"/>
          <w:szCs w:val="24"/>
        </w:rPr>
        <w:t xml:space="preserve"> по инициативе директора Учреждения или </w:t>
      </w:r>
      <w:r w:rsidR="007C7027" w:rsidRPr="00F103BF">
        <w:rPr>
          <w:rFonts w:ascii="Times New Roman" w:hAnsi="Times New Roman" w:cs="Times New Roman"/>
          <w:sz w:val="24"/>
          <w:szCs w:val="24"/>
        </w:rPr>
        <w:t>по требованию не менее одной трети педагогических работников Учреждения.</w:t>
      </w:r>
    </w:p>
    <w:p w:rsidR="0081540E" w:rsidRPr="00F103BF" w:rsidRDefault="0081540E" w:rsidP="00D95A22">
      <w:pPr>
        <w:pStyle w:val="ConsPlusNormal"/>
        <w:ind w:firstLine="709"/>
        <w:jc w:val="both"/>
        <w:rPr>
          <w:rFonts w:ascii="Times New Roman" w:hAnsi="Times New Roman" w:cs="Times New Roman"/>
          <w:sz w:val="24"/>
          <w:szCs w:val="24"/>
        </w:rPr>
      </w:pPr>
      <w:r w:rsidRPr="00F103BF">
        <w:rPr>
          <w:rFonts w:ascii="Times New Roman" w:hAnsi="Times New Roman" w:cs="Times New Roman"/>
          <w:sz w:val="24"/>
          <w:szCs w:val="24"/>
        </w:rPr>
        <w:t xml:space="preserve">7.25. Родители (законные представители) несовершеннолетних </w:t>
      </w:r>
      <w:r w:rsidR="00C11FCF" w:rsidRPr="00F103BF">
        <w:rPr>
          <w:rFonts w:ascii="Times New Roman" w:hAnsi="Times New Roman" w:cs="Times New Roman"/>
          <w:sz w:val="24"/>
          <w:szCs w:val="24"/>
        </w:rPr>
        <w:t>об</w:t>
      </w:r>
      <w:r w:rsidRPr="00F103BF">
        <w:rPr>
          <w:rFonts w:ascii="Times New Roman" w:hAnsi="Times New Roman" w:cs="Times New Roman"/>
          <w:sz w:val="24"/>
          <w:szCs w:val="24"/>
        </w:rPr>
        <w:t>уча</w:t>
      </w:r>
      <w:r w:rsidR="00C11FCF" w:rsidRPr="00F103BF">
        <w:rPr>
          <w:rFonts w:ascii="Times New Roman" w:hAnsi="Times New Roman" w:cs="Times New Roman"/>
          <w:sz w:val="24"/>
          <w:szCs w:val="24"/>
        </w:rPr>
        <w:t>ю</w:t>
      </w:r>
      <w:r w:rsidRPr="00F103BF">
        <w:rPr>
          <w:rFonts w:ascii="Times New Roman" w:hAnsi="Times New Roman" w:cs="Times New Roman"/>
          <w:sz w:val="24"/>
          <w:szCs w:val="24"/>
        </w:rPr>
        <w:t xml:space="preserve">щихся имеют право принимать участие в управлении Учреждением в соответствии с законодательством посредством учреждения коллегиального органа – </w:t>
      </w:r>
      <w:r w:rsidR="000110C3" w:rsidRPr="00F103BF">
        <w:rPr>
          <w:rFonts w:ascii="Times New Roman" w:hAnsi="Times New Roman" w:cs="Times New Roman"/>
          <w:sz w:val="24"/>
          <w:szCs w:val="24"/>
        </w:rPr>
        <w:t>Родительского комитета</w:t>
      </w:r>
      <w:r w:rsidRPr="00F103BF">
        <w:rPr>
          <w:rFonts w:ascii="Times New Roman" w:hAnsi="Times New Roman" w:cs="Times New Roman"/>
          <w:sz w:val="24"/>
          <w:szCs w:val="24"/>
        </w:rPr>
        <w:t xml:space="preserve">. </w:t>
      </w:r>
    </w:p>
    <w:p w:rsidR="0081540E" w:rsidRPr="00F103BF" w:rsidRDefault="0081540E" w:rsidP="00D95A22">
      <w:pPr>
        <w:pStyle w:val="ConsPlusNormal"/>
        <w:ind w:firstLine="709"/>
        <w:jc w:val="both"/>
        <w:rPr>
          <w:rFonts w:ascii="Times New Roman" w:hAnsi="Times New Roman" w:cs="Times New Roman"/>
          <w:sz w:val="24"/>
          <w:szCs w:val="24"/>
        </w:rPr>
      </w:pPr>
      <w:r w:rsidRPr="00F103BF">
        <w:rPr>
          <w:rFonts w:ascii="Times New Roman" w:hAnsi="Times New Roman" w:cs="Times New Roman"/>
          <w:sz w:val="24"/>
          <w:szCs w:val="24"/>
        </w:rPr>
        <w:t xml:space="preserve">В структуру </w:t>
      </w:r>
      <w:r w:rsidR="000110C3" w:rsidRPr="00F103BF">
        <w:rPr>
          <w:rFonts w:ascii="Times New Roman" w:hAnsi="Times New Roman" w:cs="Times New Roman"/>
          <w:sz w:val="24"/>
          <w:szCs w:val="24"/>
        </w:rPr>
        <w:t xml:space="preserve">Родительского комитета </w:t>
      </w:r>
      <w:r w:rsidRPr="00F103BF">
        <w:rPr>
          <w:rFonts w:ascii="Times New Roman" w:hAnsi="Times New Roman" w:cs="Times New Roman"/>
          <w:sz w:val="24"/>
          <w:szCs w:val="24"/>
        </w:rPr>
        <w:t>входят</w:t>
      </w:r>
      <w:r w:rsidR="000110C3" w:rsidRPr="00F103BF">
        <w:rPr>
          <w:rFonts w:ascii="Times New Roman" w:hAnsi="Times New Roman" w:cs="Times New Roman"/>
          <w:sz w:val="24"/>
          <w:szCs w:val="24"/>
        </w:rPr>
        <w:t xml:space="preserve"> по одному представителю от родительской общественности каждого класса</w:t>
      </w:r>
      <w:r w:rsidRPr="00F103BF">
        <w:rPr>
          <w:rFonts w:ascii="Times New Roman" w:hAnsi="Times New Roman" w:cs="Times New Roman"/>
          <w:sz w:val="24"/>
          <w:szCs w:val="24"/>
        </w:rPr>
        <w:t>.</w:t>
      </w:r>
    </w:p>
    <w:p w:rsidR="0081540E" w:rsidRPr="00F103BF" w:rsidRDefault="0081540E" w:rsidP="00D95A22">
      <w:pPr>
        <w:pStyle w:val="ConsPlusNormal"/>
        <w:ind w:firstLine="708"/>
        <w:jc w:val="both"/>
        <w:rPr>
          <w:rFonts w:ascii="Times New Roman" w:hAnsi="Times New Roman" w:cs="Times New Roman"/>
          <w:sz w:val="24"/>
          <w:szCs w:val="24"/>
        </w:rPr>
      </w:pPr>
      <w:r w:rsidRPr="00F103BF">
        <w:rPr>
          <w:rFonts w:ascii="Times New Roman" w:hAnsi="Times New Roman" w:cs="Times New Roman"/>
          <w:sz w:val="24"/>
          <w:szCs w:val="24"/>
        </w:rPr>
        <w:t xml:space="preserve">7.26. К компетенции </w:t>
      </w:r>
      <w:r w:rsidR="000110C3" w:rsidRPr="00F103BF">
        <w:rPr>
          <w:rFonts w:ascii="Times New Roman" w:hAnsi="Times New Roman" w:cs="Times New Roman"/>
          <w:sz w:val="24"/>
          <w:szCs w:val="24"/>
        </w:rPr>
        <w:t>Родительского комитета</w:t>
      </w:r>
      <w:r w:rsidRPr="00F103BF">
        <w:rPr>
          <w:rFonts w:ascii="Times New Roman" w:hAnsi="Times New Roman" w:cs="Times New Roman"/>
          <w:sz w:val="24"/>
          <w:szCs w:val="24"/>
        </w:rPr>
        <w:t xml:space="preserve"> относится:</w:t>
      </w:r>
    </w:p>
    <w:p w:rsidR="000110C3" w:rsidRPr="00F103BF" w:rsidRDefault="00E67CB2" w:rsidP="00D95A2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утверждение представленных </w:t>
      </w:r>
      <w:r w:rsidR="000110C3" w:rsidRPr="00F103BF">
        <w:rPr>
          <w:rFonts w:ascii="Times New Roman" w:hAnsi="Times New Roman" w:cs="Times New Roman"/>
          <w:sz w:val="24"/>
          <w:szCs w:val="24"/>
        </w:rPr>
        <w:t xml:space="preserve"> классными родительскими комитетами списков социально незащищенных детей, нуждающихся в материальной помощи, в обеспечении бесплатными учебниками, бесплатным питанием; </w:t>
      </w:r>
    </w:p>
    <w:p w:rsidR="000110C3" w:rsidRPr="00F103BF" w:rsidRDefault="000110C3" w:rsidP="00D95A22">
      <w:pPr>
        <w:spacing w:after="0" w:line="240" w:lineRule="auto"/>
        <w:jc w:val="both"/>
        <w:rPr>
          <w:rFonts w:ascii="Times New Roman" w:hAnsi="Times New Roman" w:cs="Times New Roman"/>
          <w:sz w:val="24"/>
          <w:szCs w:val="24"/>
        </w:rPr>
      </w:pPr>
      <w:r w:rsidRPr="00F103BF">
        <w:rPr>
          <w:rFonts w:ascii="Times New Roman" w:hAnsi="Times New Roman" w:cs="Times New Roman"/>
          <w:sz w:val="24"/>
          <w:szCs w:val="24"/>
        </w:rPr>
        <w:t>- организация сборов и распределение добровольных пожертвований юридических и физических лиц на нужды Учреждения.</w:t>
      </w:r>
    </w:p>
    <w:p w:rsidR="0081540E" w:rsidRPr="00F103BF" w:rsidRDefault="0081540E" w:rsidP="00D95A22">
      <w:pPr>
        <w:pStyle w:val="ConsPlusNormal"/>
        <w:ind w:firstLine="709"/>
        <w:jc w:val="both"/>
        <w:rPr>
          <w:rFonts w:ascii="Times New Roman" w:hAnsi="Times New Roman" w:cs="Times New Roman"/>
          <w:sz w:val="24"/>
          <w:szCs w:val="24"/>
        </w:rPr>
      </w:pPr>
      <w:r w:rsidRPr="00F103BF">
        <w:rPr>
          <w:rFonts w:ascii="Times New Roman" w:hAnsi="Times New Roman" w:cs="Times New Roman"/>
          <w:sz w:val="24"/>
          <w:szCs w:val="24"/>
        </w:rPr>
        <w:t xml:space="preserve">7.27. </w:t>
      </w:r>
      <w:r w:rsidR="004E23FC" w:rsidRPr="00F103BF">
        <w:rPr>
          <w:rFonts w:ascii="Times New Roman" w:hAnsi="Times New Roman" w:cs="Times New Roman"/>
          <w:sz w:val="24"/>
          <w:szCs w:val="24"/>
        </w:rPr>
        <w:t xml:space="preserve">Родительский комитет </w:t>
      </w:r>
      <w:r w:rsidRPr="00F103BF">
        <w:rPr>
          <w:rFonts w:ascii="Times New Roman" w:hAnsi="Times New Roman" w:cs="Times New Roman"/>
          <w:sz w:val="24"/>
          <w:szCs w:val="24"/>
        </w:rPr>
        <w:t xml:space="preserve">формируется </w:t>
      </w:r>
      <w:r w:rsidR="000110C3" w:rsidRPr="00F103BF">
        <w:rPr>
          <w:rFonts w:ascii="Times New Roman" w:hAnsi="Times New Roman" w:cs="Times New Roman"/>
          <w:sz w:val="24"/>
          <w:szCs w:val="24"/>
        </w:rPr>
        <w:t>посредством избрания представителей на общешкольном родительском собрании</w:t>
      </w:r>
      <w:r w:rsidRPr="00F103BF">
        <w:rPr>
          <w:rFonts w:ascii="Times New Roman" w:hAnsi="Times New Roman" w:cs="Times New Roman"/>
          <w:sz w:val="24"/>
          <w:szCs w:val="24"/>
        </w:rPr>
        <w:t>.</w:t>
      </w:r>
      <w:r w:rsidR="00824B22" w:rsidRPr="00F103BF">
        <w:rPr>
          <w:rFonts w:ascii="Times New Roman" w:hAnsi="Times New Roman" w:cs="Times New Roman"/>
          <w:sz w:val="24"/>
          <w:szCs w:val="24"/>
        </w:rPr>
        <w:tab/>
      </w:r>
      <w:r w:rsidR="00824B22" w:rsidRPr="00F103BF">
        <w:rPr>
          <w:rFonts w:ascii="Times New Roman" w:hAnsi="Times New Roman" w:cs="Times New Roman"/>
          <w:sz w:val="24"/>
          <w:szCs w:val="24"/>
        </w:rPr>
        <w:tab/>
      </w:r>
      <w:r w:rsidR="00824B22" w:rsidRPr="00F103BF">
        <w:rPr>
          <w:rFonts w:ascii="Times New Roman" w:hAnsi="Times New Roman" w:cs="Times New Roman"/>
          <w:sz w:val="24"/>
          <w:szCs w:val="24"/>
        </w:rPr>
        <w:tab/>
      </w:r>
      <w:r w:rsidR="00824B22" w:rsidRPr="00F103BF">
        <w:rPr>
          <w:rFonts w:ascii="Times New Roman" w:hAnsi="Times New Roman" w:cs="Times New Roman"/>
          <w:sz w:val="24"/>
          <w:szCs w:val="24"/>
        </w:rPr>
        <w:tab/>
      </w:r>
      <w:r w:rsidR="00824B22" w:rsidRPr="00F103BF">
        <w:rPr>
          <w:rFonts w:ascii="Times New Roman" w:hAnsi="Times New Roman" w:cs="Times New Roman"/>
          <w:sz w:val="24"/>
          <w:szCs w:val="24"/>
        </w:rPr>
        <w:tab/>
      </w:r>
      <w:r w:rsidR="00824B22" w:rsidRPr="00F103BF">
        <w:rPr>
          <w:rFonts w:ascii="Times New Roman" w:hAnsi="Times New Roman" w:cs="Times New Roman"/>
          <w:sz w:val="24"/>
          <w:szCs w:val="24"/>
        </w:rPr>
        <w:tab/>
      </w:r>
      <w:r w:rsidR="00824B22" w:rsidRPr="00F103BF">
        <w:rPr>
          <w:rFonts w:ascii="Times New Roman" w:hAnsi="Times New Roman" w:cs="Times New Roman"/>
          <w:sz w:val="24"/>
          <w:szCs w:val="24"/>
        </w:rPr>
        <w:tab/>
      </w:r>
      <w:r w:rsidR="00824B22" w:rsidRPr="00F103BF">
        <w:rPr>
          <w:rFonts w:ascii="Times New Roman" w:hAnsi="Times New Roman" w:cs="Times New Roman"/>
          <w:sz w:val="24"/>
          <w:szCs w:val="24"/>
        </w:rPr>
        <w:tab/>
      </w:r>
      <w:r w:rsidRPr="00F103BF">
        <w:rPr>
          <w:rFonts w:ascii="Times New Roman" w:hAnsi="Times New Roman" w:cs="Times New Roman"/>
          <w:sz w:val="24"/>
          <w:szCs w:val="24"/>
        </w:rPr>
        <w:t xml:space="preserve">7.28. Срок полномочий </w:t>
      </w:r>
      <w:r w:rsidR="000110C3" w:rsidRPr="00F103BF">
        <w:rPr>
          <w:rFonts w:ascii="Times New Roman" w:hAnsi="Times New Roman" w:cs="Times New Roman"/>
          <w:sz w:val="24"/>
          <w:szCs w:val="24"/>
        </w:rPr>
        <w:t>Родительского комитета один год</w:t>
      </w:r>
      <w:r w:rsidRPr="00F103BF">
        <w:rPr>
          <w:rFonts w:ascii="Times New Roman" w:hAnsi="Times New Roman" w:cs="Times New Roman"/>
          <w:sz w:val="24"/>
          <w:szCs w:val="24"/>
        </w:rPr>
        <w:t>.</w:t>
      </w:r>
    </w:p>
    <w:p w:rsidR="0081540E" w:rsidRPr="00F103BF" w:rsidRDefault="0081540E" w:rsidP="00D95A22">
      <w:pPr>
        <w:pStyle w:val="ConsPlusNormal"/>
        <w:ind w:firstLine="708"/>
        <w:jc w:val="both"/>
        <w:rPr>
          <w:rFonts w:ascii="Times New Roman" w:hAnsi="Times New Roman" w:cs="Times New Roman"/>
          <w:sz w:val="24"/>
          <w:szCs w:val="24"/>
        </w:rPr>
      </w:pPr>
      <w:r w:rsidRPr="00F103BF">
        <w:rPr>
          <w:rFonts w:ascii="Times New Roman" w:hAnsi="Times New Roman" w:cs="Times New Roman"/>
          <w:sz w:val="24"/>
          <w:szCs w:val="24"/>
        </w:rPr>
        <w:t xml:space="preserve">7.29. Заседание </w:t>
      </w:r>
      <w:r w:rsidR="000110C3" w:rsidRPr="00F103BF">
        <w:rPr>
          <w:rFonts w:ascii="Times New Roman" w:hAnsi="Times New Roman" w:cs="Times New Roman"/>
          <w:sz w:val="24"/>
          <w:szCs w:val="24"/>
        </w:rPr>
        <w:t xml:space="preserve">Родительского комитета </w:t>
      </w:r>
      <w:r w:rsidRPr="00F103BF">
        <w:rPr>
          <w:rFonts w:ascii="Times New Roman" w:hAnsi="Times New Roman" w:cs="Times New Roman"/>
          <w:sz w:val="24"/>
          <w:szCs w:val="24"/>
        </w:rPr>
        <w:t xml:space="preserve">считается состоявшимся, если в нем участвовало </w:t>
      </w:r>
      <w:r w:rsidR="000110C3" w:rsidRPr="00F103BF">
        <w:rPr>
          <w:rFonts w:ascii="Times New Roman" w:hAnsi="Times New Roman" w:cs="Times New Roman"/>
          <w:sz w:val="24"/>
          <w:szCs w:val="24"/>
        </w:rPr>
        <w:t>не менее двух третей члено</w:t>
      </w:r>
      <w:r w:rsidR="004E23FC" w:rsidRPr="00F103BF">
        <w:rPr>
          <w:rFonts w:ascii="Times New Roman" w:hAnsi="Times New Roman" w:cs="Times New Roman"/>
          <w:sz w:val="24"/>
          <w:szCs w:val="24"/>
        </w:rPr>
        <w:t>в</w:t>
      </w:r>
      <w:r w:rsidRPr="00F103BF">
        <w:rPr>
          <w:rFonts w:ascii="Times New Roman" w:hAnsi="Times New Roman" w:cs="Times New Roman"/>
          <w:sz w:val="24"/>
          <w:szCs w:val="24"/>
        </w:rPr>
        <w:t>.</w:t>
      </w:r>
    </w:p>
    <w:p w:rsidR="0081540E" w:rsidRPr="00F103BF" w:rsidRDefault="0081540E" w:rsidP="00D95A22">
      <w:pPr>
        <w:pStyle w:val="ConsPlusNormal"/>
        <w:ind w:firstLine="708"/>
        <w:jc w:val="both"/>
        <w:rPr>
          <w:rFonts w:ascii="Times New Roman" w:hAnsi="Times New Roman" w:cs="Times New Roman"/>
          <w:sz w:val="24"/>
          <w:szCs w:val="24"/>
        </w:rPr>
      </w:pPr>
      <w:r w:rsidRPr="00F103BF">
        <w:rPr>
          <w:rFonts w:ascii="Times New Roman" w:hAnsi="Times New Roman" w:cs="Times New Roman"/>
          <w:sz w:val="24"/>
          <w:szCs w:val="24"/>
        </w:rPr>
        <w:t xml:space="preserve">Решение </w:t>
      </w:r>
      <w:r w:rsidR="004E23FC" w:rsidRPr="00F103BF">
        <w:rPr>
          <w:rFonts w:ascii="Times New Roman" w:hAnsi="Times New Roman" w:cs="Times New Roman"/>
          <w:sz w:val="24"/>
          <w:szCs w:val="24"/>
        </w:rPr>
        <w:t>Родительского комитета</w:t>
      </w:r>
      <w:r w:rsidRPr="00F103BF">
        <w:rPr>
          <w:rFonts w:ascii="Times New Roman" w:hAnsi="Times New Roman" w:cs="Times New Roman"/>
          <w:sz w:val="24"/>
          <w:szCs w:val="24"/>
        </w:rPr>
        <w:t xml:space="preserve"> является правомочным, если в его принятии участвовало не менее </w:t>
      </w:r>
      <w:r w:rsidR="004E23FC" w:rsidRPr="00F103BF">
        <w:rPr>
          <w:rFonts w:ascii="Times New Roman" w:hAnsi="Times New Roman" w:cs="Times New Roman"/>
          <w:sz w:val="24"/>
          <w:szCs w:val="24"/>
        </w:rPr>
        <w:t>половины присутствующих</w:t>
      </w:r>
      <w:r w:rsidRPr="00F103BF">
        <w:rPr>
          <w:rFonts w:ascii="Times New Roman" w:hAnsi="Times New Roman" w:cs="Times New Roman"/>
          <w:sz w:val="24"/>
          <w:szCs w:val="24"/>
        </w:rPr>
        <w:t>.</w:t>
      </w:r>
    </w:p>
    <w:p w:rsidR="0081540E" w:rsidRPr="00F103BF" w:rsidRDefault="0081540E" w:rsidP="00D95A22">
      <w:pPr>
        <w:pStyle w:val="ConsPlusNormal"/>
        <w:ind w:firstLine="708"/>
        <w:jc w:val="both"/>
        <w:rPr>
          <w:rFonts w:ascii="Times New Roman" w:hAnsi="Times New Roman" w:cs="Times New Roman"/>
          <w:sz w:val="24"/>
          <w:szCs w:val="24"/>
        </w:rPr>
      </w:pPr>
      <w:r w:rsidRPr="00F103BF">
        <w:rPr>
          <w:rFonts w:ascii="Times New Roman" w:hAnsi="Times New Roman" w:cs="Times New Roman"/>
          <w:sz w:val="24"/>
          <w:szCs w:val="24"/>
        </w:rPr>
        <w:t xml:space="preserve">7.30. </w:t>
      </w:r>
      <w:r w:rsidR="004E23FC" w:rsidRPr="00F103BF">
        <w:rPr>
          <w:rFonts w:ascii="Times New Roman" w:hAnsi="Times New Roman" w:cs="Times New Roman"/>
          <w:sz w:val="24"/>
          <w:szCs w:val="24"/>
        </w:rPr>
        <w:t xml:space="preserve">Родительский комитет </w:t>
      </w:r>
      <w:r w:rsidRPr="00F103BF">
        <w:rPr>
          <w:rFonts w:ascii="Times New Roman" w:hAnsi="Times New Roman" w:cs="Times New Roman"/>
          <w:sz w:val="24"/>
          <w:szCs w:val="24"/>
        </w:rPr>
        <w:t xml:space="preserve">собирается </w:t>
      </w:r>
      <w:r w:rsidR="004E23FC" w:rsidRPr="00F103BF">
        <w:rPr>
          <w:rFonts w:ascii="Times New Roman" w:hAnsi="Times New Roman" w:cs="Times New Roman"/>
          <w:sz w:val="24"/>
          <w:szCs w:val="24"/>
        </w:rPr>
        <w:t xml:space="preserve"> по мере необходимости, но не менее двух раз за учебный год</w:t>
      </w:r>
      <w:r w:rsidRPr="00F103BF">
        <w:rPr>
          <w:rFonts w:ascii="Times New Roman" w:hAnsi="Times New Roman" w:cs="Times New Roman"/>
          <w:sz w:val="24"/>
          <w:szCs w:val="24"/>
        </w:rPr>
        <w:t>.</w:t>
      </w:r>
    </w:p>
    <w:p w:rsidR="004E23FC" w:rsidRPr="00F103BF" w:rsidRDefault="004E23FC" w:rsidP="00D95A22">
      <w:pPr>
        <w:spacing w:after="0" w:line="240" w:lineRule="auto"/>
        <w:ind w:firstLine="709"/>
        <w:jc w:val="both"/>
        <w:rPr>
          <w:rFonts w:ascii="Times New Roman" w:hAnsi="Times New Roman" w:cs="Times New Roman"/>
          <w:sz w:val="24"/>
          <w:szCs w:val="24"/>
        </w:rPr>
      </w:pPr>
      <w:r w:rsidRPr="00F103BF">
        <w:rPr>
          <w:rFonts w:ascii="Times New Roman" w:hAnsi="Times New Roman" w:cs="Times New Roman"/>
          <w:sz w:val="24"/>
          <w:szCs w:val="24"/>
        </w:rPr>
        <w:t>7.</w:t>
      </w:r>
      <w:r w:rsidR="00443D18" w:rsidRPr="00F103BF">
        <w:rPr>
          <w:rFonts w:ascii="Times New Roman" w:hAnsi="Times New Roman" w:cs="Times New Roman"/>
          <w:sz w:val="24"/>
          <w:szCs w:val="24"/>
        </w:rPr>
        <w:t>3</w:t>
      </w:r>
      <w:r w:rsidRPr="00F103BF">
        <w:rPr>
          <w:rFonts w:ascii="Times New Roman" w:hAnsi="Times New Roman" w:cs="Times New Roman"/>
          <w:sz w:val="24"/>
          <w:szCs w:val="24"/>
        </w:rPr>
        <w:t xml:space="preserve">1. В структуру </w:t>
      </w:r>
      <w:r w:rsidR="00824B22" w:rsidRPr="00F103BF">
        <w:rPr>
          <w:rFonts w:ascii="Times New Roman" w:hAnsi="Times New Roman" w:cs="Times New Roman"/>
          <w:sz w:val="24"/>
          <w:szCs w:val="24"/>
        </w:rPr>
        <w:t>общего собрания трудового коллектива</w:t>
      </w:r>
      <w:r w:rsidRPr="00F103BF">
        <w:rPr>
          <w:rFonts w:ascii="Times New Roman" w:hAnsi="Times New Roman" w:cs="Times New Roman"/>
          <w:sz w:val="24"/>
          <w:szCs w:val="24"/>
        </w:rPr>
        <w:t xml:space="preserve"> входят</w:t>
      </w:r>
      <w:r w:rsidR="00824B22" w:rsidRPr="00F103BF">
        <w:rPr>
          <w:rFonts w:ascii="Times New Roman" w:hAnsi="Times New Roman" w:cs="Times New Roman"/>
          <w:sz w:val="24"/>
          <w:szCs w:val="24"/>
        </w:rPr>
        <w:t xml:space="preserve"> все категории работников Учреждения</w:t>
      </w:r>
      <w:r w:rsidRPr="00F103BF">
        <w:rPr>
          <w:rFonts w:ascii="Times New Roman" w:hAnsi="Times New Roman" w:cs="Times New Roman"/>
          <w:sz w:val="24"/>
          <w:szCs w:val="24"/>
        </w:rPr>
        <w:t>.</w:t>
      </w:r>
    </w:p>
    <w:p w:rsidR="004E23FC" w:rsidRPr="00F103BF" w:rsidRDefault="004E23FC" w:rsidP="00D95A22">
      <w:pPr>
        <w:tabs>
          <w:tab w:val="left" w:pos="0"/>
        </w:tabs>
        <w:spacing w:after="0" w:line="240" w:lineRule="auto"/>
        <w:ind w:firstLine="709"/>
        <w:jc w:val="both"/>
        <w:rPr>
          <w:rFonts w:ascii="Times New Roman" w:hAnsi="Times New Roman" w:cs="Times New Roman"/>
          <w:sz w:val="24"/>
          <w:szCs w:val="24"/>
        </w:rPr>
      </w:pPr>
      <w:r w:rsidRPr="00F103BF">
        <w:rPr>
          <w:rFonts w:ascii="Times New Roman" w:hAnsi="Times New Roman" w:cs="Times New Roman"/>
          <w:sz w:val="24"/>
          <w:szCs w:val="24"/>
        </w:rPr>
        <w:t>7.</w:t>
      </w:r>
      <w:r w:rsidR="00443D18" w:rsidRPr="00F103BF">
        <w:rPr>
          <w:rFonts w:ascii="Times New Roman" w:hAnsi="Times New Roman" w:cs="Times New Roman"/>
          <w:sz w:val="24"/>
          <w:szCs w:val="24"/>
        </w:rPr>
        <w:t>32</w:t>
      </w:r>
      <w:r w:rsidRPr="00F103BF">
        <w:rPr>
          <w:rFonts w:ascii="Times New Roman" w:hAnsi="Times New Roman" w:cs="Times New Roman"/>
          <w:sz w:val="24"/>
          <w:szCs w:val="24"/>
        </w:rPr>
        <w:t xml:space="preserve">. К компетенции </w:t>
      </w:r>
      <w:r w:rsidR="006F2BA7" w:rsidRPr="00F103BF">
        <w:rPr>
          <w:rFonts w:ascii="Times New Roman" w:hAnsi="Times New Roman" w:cs="Times New Roman"/>
          <w:sz w:val="24"/>
          <w:szCs w:val="24"/>
        </w:rPr>
        <w:t xml:space="preserve">общего собрания трудового коллектива </w:t>
      </w:r>
      <w:r w:rsidRPr="00F103BF">
        <w:rPr>
          <w:rFonts w:ascii="Times New Roman" w:hAnsi="Times New Roman" w:cs="Times New Roman"/>
          <w:sz w:val="24"/>
          <w:szCs w:val="24"/>
        </w:rPr>
        <w:t>относится:</w:t>
      </w:r>
    </w:p>
    <w:p w:rsidR="006F2BA7" w:rsidRPr="00F103BF" w:rsidRDefault="006F2BA7" w:rsidP="00D95A22">
      <w:pPr>
        <w:numPr>
          <w:ilvl w:val="0"/>
          <w:numId w:val="9"/>
        </w:numPr>
        <w:spacing w:after="0" w:line="240" w:lineRule="auto"/>
        <w:jc w:val="both"/>
        <w:rPr>
          <w:rFonts w:ascii="Times New Roman" w:hAnsi="Times New Roman" w:cs="Times New Roman"/>
          <w:sz w:val="24"/>
          <w:szCs w:val="24"/>
        </w:rPr>
      </w:pPr>
      <w:r w:rsidRPr="00F103BF">
        <w:rPr>
          <w:rFonts w:ascii="Times New Roman" w:hAnsi="Times New Roman" w:cs="Times New Roman"/>
          <w:sz w:val="24"/>
          <w:szCs w:val="24"/>
        </w:rPr>
        <w:t>принятие Устава Учреждения и внесение в него необходимых изменений;</w:t>
      </w:r>
    </w:p>
    <w:p w:rsidR="006F2BA7" w:rsidRPr="00F103BF" w:rsidRDefault="006F2BA7" w:rsidP="00D95A22">
      <w:pPr>
        <w:numPr>
          <w:ilvl w:val="0"/>
          <w:numId w:val="9"/>
        </w:numPr>
        <w:spacing w:after="0" w:line="240" w:lineRule="auto"/>
        <w:jc w:val="both"/>
        <w:rPr>
          <w:rFonts w:ascii="Times New Roman" w:hAnsi="Times New Roman" w:cs="Times New Roman"/>
          <w:sz w:val="24"/>
          <w:szCs w:val="24"/>
        </w:rPr>
      </w:pPr>
      <w:r w:rsidRPr="00F103BF">
        <w:rPr>
          <w:rFonts w:ascii="Times New Roman" w:hAnsi="Times New Roman" w:cs="Times New Roman"/>
          <w:sz w:val="24"/>
          <w:szCs w:val="24"/>
        </w:rPr>
        <w:t>принятие Правил внутреннего трудового распорядка Учреждения;</w:t>
      </w:r>
    </w:p>
    <w:p w:rsidR="006F2BA7" w:rsidRPr="00F103BF" w:rsidRDefault="006F2BA7" w:rsidP="00D95A22">
      <w:pPr>
        <w:numPr>
          <w:ilvl w:val="0"/>
          <w:numId w:val="9"/>
        </w:numPr>
        <w:spacing w:after="0" w:line="240" w:lineRule="auto"/>
        <w:jc w:val="both"/>
        <w:rPr>
          <w:rFonts w:ascii="Times New Roman" w:hAnsi="Times New Roman" w:cs="Times New Roman"/>
          <w:sz w:val="24"/>
          <w:szCs w:val="24"/>
        </w:rPr>
      </w:pPr>
      <w:r w:rsidRPr="00F103BF">
        <w:rPr>
          <w:rFonts w:ascii="Times New Roman" w:hAnsi="Times New Roman" w:cs="Times New Roman"/>
          <w:sz w:val="24"/>
          <w:szCs w:val="24"/>
        </w:rPr>
        <w:t>принятие решения о необходимости заключения коллективного договора;</w:t>
      </w:r>
    </w:p>
    <w:p w:rsidR="006F2BA7" w:rsidRPr="00F103BF" w:rsidRDefault="006F2BA7" w:rsidP="00D95A22">
      <w:pPr>
        <w:numPr>
          <w:ilvl w:val="0"/>
          <w:numId w:val="9"/>
        </w:numPr>
        <w:spacing w:after="0" w:line="240" w:lineRule="auto"/>
        <w:jc w:val="both"/>
        <w:rPr>
          <w:rFonts w:ascii="Times New Roman" w:hAnsi="Times New Roman" w:cs="Times New Roman"/>
          <w:sz w:val="24"/>
          <w:szCs w:val="24"/>
        </w:rPr>
      </w:pPr>
      <w:r w:rsidRPr="00F103BF">
        <w:rPr>
          <w:rFonts w:ascii="Times New Roman" w:hAnsi="Times New Roman" w:cs="Times New Roman"/>
          <w:sz w:val="24"/>
          <w:szCs w:val="24"/>
        </w:rPr>
        <w:t>образование органа общественной деятельности – совета трудового коллектива – для ведения коллективных переговоров с администрацией Учреждения по вопросам заключения, изменения, дополнения колле</w:t>
      </w:r>
      <w:r w:rsidR="00DA0776" w:rsidRPr="00F103BF">
        <w:rPr>
          <w:rFonts w:ascii="Times New Roman" w:hAnsi="Times New Roman" w:cs="Times New Roman"/>
          <w:sz w:val="24"/>
          <w:szCs w:val="24"/>
        </w:rPr>
        <w:t>ктивного договора и контроля</w:t>
      </w:r>
      <w:r w:rsidRPr="00F103BF">
        <w:rPr>
          <w:rFonts w:ascii="Times New Roman" w:hAnsi="Times New Roman" w:cs="Times New Roman"/>
          <w:sz w:val="24"/>
          <w:szCs w:val="24"/>
        </w:rPr>
        <w:t xml:space="preserve"> его выполнени</w:t>
      </w:r>
      <w:r w:rsidR="00DA0776" w:rsidRPr="00F103BF">
        <w:rPr>
          <w:rFonts w:ascii="Times New Roman" w:hAnsi="Times New Roman" w:cs="Times New Roman"/>
          <w:sz w:val="24"/>
          <w:szCs w:val="24"/>
        </w:rPr>
        <w:t>я</w:t>
      </w:r>
      <w:r w:rsidRPr="00F103BF">
        <w:rPr>
          <w:rFonts w:ascii="Times New Roman" w:hAnsi="Times New Roman" w:cs="Times New Roman"/>
          <w:sz w:val="24"/>
          <w:szCs w:val="24"/>
        </w:rPr>
        <w:t>;</w:t>
      </w:r>
    </w:p>
    <w:p w:rsidR="006F2BA7" w:rsidRPr="00F103BF" w:rsidRDefault="006F2BA7" w:rsidP="00D95A22">
      <w:pPr>
        <w:numPr>
          <w:ilvl w:val="0"/>
          <w:numId w:val="9"/>
        </w:numPr>
        <w:spacing w:after="0" w:line="240" w:lineRule="auto"/>
        <w:jc w:val="both"/>
        <w:rPr>
          <w:rFonts w:ascii="Times New Roman" w:hAnsi="Times New Roman" w:cs="Times New Roman"/>
          <w:sz w:val="24"/>
          <w:szCs w:val="24"/>
        </w:rPr>
      </w:pPr>
      <w:r w:rsidRPr="00F103BF">
        <w:rPr>
          <w:rFonts w:ascii="Times New Roman" w:hAnsi="Times New Roman" w:cs="Times New Roman"/>
          <w:sz w:val="24"/>
          <w:szCs w:val="24"/>
        </w:rPr>
        <w:t>утверждение коллективного договора;</w:t>
      </w:r>
    </w:p>
    <w:p w:rsidR="006F2BA7" w:rsidRPr="00F103BF" w:rsidRDefault="006F2BA7" w:rsidP="00D95A22">
      <w:pPr>
        <w:numPr>
          <w:ilvl w:val="0"/>
          <w:numId w:val="9"/>
        </w:numPr>
        <w:spacing w:after="0" w:line="240" w:lineRule="auto"/>
        <w:jc w:val="both"/>
        <w:rPr>
          <w:rFonts w:ascii="Times New Roman" w:hAnsi="Times New Roman" w:cs="Times New Roman"/>
          <w:sz w:val="24"/>
          <w:szCs w:val="24"/>
        </w:rPr>
      </w:pPr>
      <w:r w:rsidRPr="00F103BF">
        <w:rPr>
          <w:rFonts w:ascii="Times New Roman" w:hAnsi="Times New Roman" w:cs="Times New Roman"/>
          <w:sz w:val="24"/>
          <w:szCs w:val="24"/>
        </w:rPr>
        <w:lastRenderedPageBreak/>
        <w:t>заслушивание ежегодного отчета совета трудового коллектива и администрации Учреждения о выполнении коллективного трудового договора;</w:t>
      </w:r>
    </w:p>
    <w:p w:rsidR="006F2BA7" w:rsidRPr="00F103BF" w:rsidRDefault="006F2BA7" w:rsidP="00D95A22">
      <w:pPr>
        <w:numPr>
          <w:ilvl w:val="0"/>
          <w:numId w:val="9"/>
        </w:numPr>
        <w:spacing w:after="0" w:line="240" w:lineRule="auto"/>
        <w:jc w:val="both"/>
        <w:rPr>
          <w:rFonts w:ascii="Times New Roman" w:hAnsi="Times New Roman" w:cs="Times New Roman"/>
          <w:sz w:val="24"/>
          <w:szCs w:val="24"/>
        </w:rPr>
      </w:pPr>
      <w:r w:rsidRPr="00F103BF">
        <w:rPr>
          <w:rFonts w:ascii="Times New Roman" w:hAnsi="Times New Roman" w:cs="Times New Roman"/>
          <w:sz w:val="24"/>
          <w:szCs w:val="24"/>
        </w:rPr>
        <w:t>определение численности и срока полномочий Комиссии по трудовым спорам Учреждения, избрание ее членов (для школ с числом работающих не менее 15 человек);</w:t>
      </w:r>
    </w:p>
    <w:p w:rsidR="006F2BA7" w:rsidRPr="00F103BF" w:rsidRDefault="006F2BA7" w:rsidP="00D95A22">
      <w:pPr>
        <w:numPr>
          <w:ilvl w:val="0"/>
          <w:numId w:val="9"/>
        </w:numPr>
        <w:spacing w:after="0" w:line="240" w:lineRule="auto"/>
        <w:jc w:val="both"/>
        <w:rPr>
          <w:rFonts w:ascii="Times New Roman" w:hAnsi="Times New Roman" w:cs="Times New Roman"/>
          <w:sz w:val="24"/>
          <w:szCs w:val="24"/>
        </w:rPr>
      </w:pPr>
      <w:r w:rsidRPr="00F103BF">
        <w:rPr>
          <w:rFonts w:ascii="Times New Roman" w:hAnsi="Times New Roman" w:cs="Times New Roman"/>
          <w:sz w:val="24"/>
          <w:szCs w:val="24"/>
        </w:rPr>
        <w:t>выдвижение коллективных требований работников Учреждения и избрание полномочных представителей для участия в разрешении коллективного трудового договора;</w:t>
      </w:r>
    </w:p>
    <w:p w:rsidR="006F2BA7" w:rsidRPr="00F103BF" w:rsidRDefault="006F2BA7" w:rsidP="00D95A22">
      <w:pPr>
        <w:numPr>
          <w:ilvl w:val="0"/>
          <w:numId w:val="9"/>
        </w:numPr>
        <w:spacing w:after="0" w:line="240" w:lineRule="auto"/>
        <w:jc w:val="both"/>
        <w:rPr>
          <w:rFonts w:ascii="Times New Roman" w:hAnsi="Times New Roman" w:cs="Times New Roman"/>
          <w:sz w:val="24"/>
          <w:szCs w:val="24"/>
        </w:rPr>
      </w:pPr>
      <w:r w:rsidRPr="00F103BF">
        <w:rPr>
          <w:rFonts w:ascii="Times New Roman" w:hAnsi="Times New Roman" w:cs="Times New Roman"/>
          <w:sz w:val="24"/>
          <w:szCs w:val="24"/>
        </w:rPr>
        <w:t>принятие решения об объявлении забастовки и выборы органа, возглавляющего забастовку.</w:t>
      </w:r>
    </w:p>
    <w:p w:rsidR="004E23FC" w:rsidRPr="00F103BF" w:rsidRDefault="004E23FC" w:rsidP="00D95A22">
      <w:pPr>
        <w:pStyle w:val="ConsPlusNormal"/>
        <w:ind w:firstLine="709"/>
        <w:jc w:val="both"/>
        <w:rPr>
          <w:rFonts w:ascii="Times New Roman" w:hAnsi="Times New Roman" w:cs="Times New Roman"/>
          <w:sz w:val="24"/>
          <w:szCs w:val="24"/>
        </w:rPr>
      </w:pPr>
      <w:r w:rsidRPr="00F103BF">
        <w:rPr>
          <w:rFonts w:ascii="Times New Roman" w:hAnsi="Times New Roman" w:cs="Times New Roman"/>
          <w:sz w:val="24"/>
          <w:szCs w:val="24"/>
        </w:rPr>
        <w:t>7.</w:t>
      </w:r>
      <w:r w:rsidR="00443D18" w:rsidRPr="00F103BF">
        <w:rPr>
          <w:rFonts w:ascii="Times New Roman" w:hAnsi="Times New Roman" w:cs="Times New Roman"/>
          <w:sz w:val="24"/>
          <w:szCs w:val="24"/>
        </w:rPr>
        <w:t>33</w:t>
      </w:r>
      <w:r w:rsidRPr="00F103BF">
        <w:rPr>
          <w:rFonts w:ascii="Times New Roman" w:hAnsi="Times New Roman" w:cs="Times New Roman"/>
          <w:sz w:val="24"/>
          <w:szCs w:val="24"/>
        </w:rPr>
        <w:t xml:space="preserve">. </w:t>
      </w:r>
      <w:r w:rsidR="006F2BA7" w:rsidRPr="00F103BF">
        <w:rPr>
          <w:rFonts w:ascii="Times New Roman" w:hAnsi="Times New Roman" w:cs="Times New Roman"/>
          <w:sz w:val="24"/>
          <w:szCs w:val="24"/>
        </w:rPr>
        <w:t xml:space="preserve">Общее собрание трудового коллектива </w:t>
      </w:r>
      <w:r w:rsidR="00CE4289" w:rsidRPr="00F103BF">
        <w:rPr>
          <w:rFonts w:ascii="Times New Roman" w:hAnsi="Times New Roman" w:cs="Times New Roman"/>
          <w:sz w:val="24"/>
          <w:szCs w:val="24"/>
        </w:rPr>
        <w:t>собирается</w:t>
      </w:r>
      <w:r w:rsidR="006F2BA7" w:rsidRPr="00F103BF">
        <w:rPr>
          <w:rFonts w:ascii="Times New Roman" w:hAnsi="Times New Roman" w:cs="Times New Roman"/>
          <w:sz w:val="24"/>
          <w:szCs w:val="24"/>
        </w:rPr>
        <w:t xml:space="preserve">по инициативе Учредителя, директора Учреждения, Совета школы, первичной профсоюзной </w:t>
      </w:r>
      <w:proofErr w:type="gramStart"/>
      <w:r w:rsidR="006F2BA7" w:rsidRPr="00F103BF">
        <w:rPr>
          <w:rFonts w:ascii="Times New Roman" w:hAnsi="Times New Roman" w:cs="Times New Roman"/>
          <w:sz w:val="24"/>
          <w:szCs w:val="24"/>
        </w:rPr>
        <w:t>организации</w:t>
      </w:r>
      <w:proofErr w:type="gramEnd"/>
      <w:r w:rsidR="006F2BA7" w:rsidRPr="00F103BF">
        <w:rPr>
          <w:rFonts w:ascii="Times New Roman" w:hAnsi="Times New Roman" w:cs="Times New Roman"/>
          <w:sz w:val="24"/>
          <w:szCs w:val="24"/>
        </w:rPr>
        <w:t xml:space="preserve"> а также – в период забастовки – органа, возглавившего забастовку работников Учреждения.</w:t>
      </w:r>
    </w:p>
    <w:p w:rsidR="004E23FC" w:rsidRPr="00F103BF" w:rsidRDefault="004E23FC" w:rsidP="00D95A22">
      <w:pPr>
        <w:tabs>
          <w:tab w:val="left" w:pos="0"/>
        </w:tabs>
        <w:spacing w:after="0" w:line="240" w:lineRule="auto"/>
        <w:ind w:firstLine="709"/>
        <w:jc w:val="both"/>
        <w:rPr>
          <w:rFonts w:ascii="Times New Roman" w:hAnsi="Times New Roman" w:cs="Times New Roman"/>
          <w:sz w:val="24"/>
          <w:szCs w:val="24"/>
        </w:rPr>
      </w:pPr>
      <w:r w:rsidRPr="00F103BF">
        <w:rPr>
          <w:rFonts w:ascii="Times New Roman" w:hAnsi="Times New Roman" w:cs="Times New Roman"/>
          <w:sz w:val="24"/>
          <w:szCs w:val="24"/>
        </w:rPr>
        <w:t>7.</w:t>
      </w:r>
      <w:r w:rsidR="00443D18" w:rsidRPr="00F103BF">
        <w:rPr>
          <w:rFonts w:ascii="Times New Roman" w:hAnsi="Times New Roman" w:cs="Times New Roman"/>
          <w:sz w:val="24"/>
          <w:szCs w:val="24"/>
        </w:rPr>
        <w:t xml:space="preserve">34. </w:t>
      </w:r>
      <w:r w:rsidRPr="00F103BF">
        <w:rPr>
          <w:rFonts w:ascii="Times New Roman" w:hAnsi="Times New Roman" w:cs="Times New Roman"/>
          <w:sz w:val="24"/>
          <w:szCs w:val="24"/>
        </w:rPr>
        <w:t xml:space="preserve">Срок полномочий </w:t>
      </w:r>
      <w:r w:rsidR="006F2BA7" w:rsidRPr="00F103BF">
        <w:rPr>
          <w:rFonts w:ascii="Times New Roman" w:hAnsi="Times New Roman" w:cs="Times New Roman"/>
          <w:sz w:val="24"/>
          <w:szCs w:val="24"/>
        </w:rPr>
        <w:t xml:space="preserve">общего собрания трудового коллектива </w:t>
      </w:r>
      <w:r w:rsidR="00C11FCF" w:rsidRPr="00F103BF">
        <w:rPr>
          <w:rFonts w:ascii="Times New Roman" w:hAnsi="Times New Roman" w:cs="Times New Roman"/>
          <w:sz w:val="24"/>
          <w:szCs w:val="24"/>
        </w:rPr>
        <w:t>на время его проведения</w:t>
      </w:r>
      <w:r w:rsidRPr="00F103BF">
        <w:rPr>
          <w:rFonts w:ascii="Times New Roman" w:hAnsi="Times New Roman" w:cs="Times New Roman"/>
          <w:sz w:val="24"/>
          <w:szCs w:val="24"/>
        </w:rPr>
        <w:t>.</w:t>
      </w:r>
    </w:p>
    <w:p w:rsidR="004E23FC" w:rsidRPr="00F103BF" w:rsidRDefault="004E23FC" w:rsidP="00D95A22">
      <w:pPr>
        <w:spacing w:after="0" w:line="240" w:lineRule="auto"/>
        <w:jc w:val="both"/>
        <w:rPr>
          <w:rFonts w:ascii="Times New Roman" w:hAnsi="Times New Roman" w:cs="Times New Roman"/>
          <w:sz w:val="24"/>
          <w:szCs w:val="24"/>
        </w:rPr>
      </w:pPr>
      <w:r w:rsidRPr="00F103BF">
        <w:rPr>
          <w:rFonts w:ascii="Times New Roman" w:hAnsi="Times New Roman" w:cs="Times New Roman"/>
          <w:sz w:val="24"/>
          <w:szCs w:val="24"/>
        </w:rPr>
        <w:t>7.</w:t>
      </w:r>
      <w:r w:rsidR="00443D18" w:rsidRPr="00F103BF">
        <w:rPr>
          <w:rFonts w:ascii="Times New Roman" w:hAnsi="Times New Roman" w:cs="Times New Roman"/>
          <w:sz w:val="24"/>
          <w:szCs w:val="24"/>
        </w:rPr>
        <w:t>35</w:t>
      </w:r>
      <w:r w:rsidRPr="00F103BF">
        <w:rPr>
          <w:rFonts w:ascii="Times New Roman" w:hAnsi="Times New Roman" w:cs="Times New Roman"/>
          <w:sz w:val="24"/>
          <w:szCs w:val="24"/>
        </w:rPr>
        <w:t xml:space="preserve">. Заседание </w:t>
      </w:r>
      <w:r w:rsidR="006F2BA7" w:rsidRPr="00F103BF">
        <w:rPr>
          <w:rFonts w:ascii="Times New Roman" w:hAnsi="Times New Roman" w:cs="Times New Roman"/>
          <w:sz w:val="24"/>
          <w:szCs w:val="24"/>
        </w:rPr>
        <w:t>общего собрания трудового коллектива</w:t>
      </w:r>
      <w:r w:rsidRPr="00F103BF">
        <w:rPr>
          <w:rFonts w:ascii="Times New Roman" w:hAnsi="Times New Roman" w:cs="Times New Roman"/>
          <w:sz w:val="24"/>
          <w:szCs w:val="24"/>
        </w:rPr>
        <w:t xml:space="preserve"> считается состоявшимся,</w:t>
      </w:r>
      <w:r w:rsidR="00267A8E" w:rsidRPr="00F103BF">
        <w:rPr>
          <w:rFonts w:ascii="Times New Roman" w:hAnsi="Times New Roman" w:cs="Times New Roman"/>
          <w:sz w:val="24"/>
          <w:szCs w:val="24"/>
        </w:rPr>
        <w:t xml:space="preserve"> а решение является правомочным</w:t>
      </w:r>
      <w:r w:rsidR="00CE4289" w:rsidRPr="00F103BF">
        <w:rPr>
          <w:rFonts w:ascii="Times New Roman" w:hAnsi="Times New Roman" w:cs="Times New Roman"/>
          <w:sz w:val="24"/>
          <w:szCs w:val="24"/>
        </w:rPr>
        <w:t>,</w:t>
      </w:r>
      <w:r w:rsidRPr="00F103BF">
        <w:rPr>
          <w:rFonts w:ascii="Times New Roman" w:hAnsi="Times New Roman" w:cs="Times New Roman"/>
          <w:sz w:val="24"/>
          <w:szCs w:val="24"/>
        </w:rPr>
        <w:t xml:space="preserve">если в нем участвовало </w:t>
      </w:r>
      <w:r w:rsidR="006F2BA7" w:rsidRPr="00F103BF">
        <w:rPr>
          <w:rFonts w:ascii="Times New Roman" w:hAnsi="Times New Roman" w:cs="Times New Roman"/>
          <w:sz w:val="24"/>
          <w:szCs w:val="24"/>
        </w:rPr>
        <w:t>более половины сотрудников, для которых Учреждение является основным местом работы. По вопросу объявления забастовки общее собрание трудового коллектива Учреждения считается правомочным, если на нем присутствовало не менее двух третей от общего числа работников.</w:t>
      </w:r>
      <w:r w:rsidR="00267A8E" w:rsidRPr="00F103BF">
        <w:rPr>
          <w:rFonts w:ascii="Times New Roman" w:hAnsi="Times New Roman" w:cs="Times New Roman"/>
          <w:sz w:val="24"/>
          <w:szCs w:val="24"/>
        </w:rPr>
        <w:t xml:space="preserve"> Решения общего собрания трудового коллектива Учреждения принимаются простым большинством голосов присутствующих на собрании работников. Процедура голосования определяется общим собранием трудового коллектива Учреждения.</w:t>
      </w:r>
    </w:p>
    <w:p w:rsidR="004E23FC" w:rsidRPr="00F103BF" w:rsidRDefault="004E23FC" w:rsidP="00D95A22">
      <w:pPr>
        <w:pStyle w:val="ConsPlusNormal"/>
        <w:jc w:val="both"/>
        <w:rPr>
          <w:rFonts w:ascii="Times New Roman" w:hAnsi="Times New Roman" w:cs="Times New Roman"/>
          <w:sz w:val="24"/>
          <w:szCs w:val="24"/>
        </w:rPr>
      </w:pPr>
      <w:r w:rsidRPr="00F103BF">
        <w:rPr>
          <w:rFonts w:ascii="Times New Roman" w:hAnsi="Times New Roman" w:cs="Times New Roman"/>
          <w:sz w:val="24"/>
          <w:szCs w:val="24"/>
        </w:rPr>
        <w:t>7.</w:t>
      </w:r>
      <w:r w:rsidR="00443D18" w:rsidRPr="00F103BF">
        <w:rPr>
          <w:rFonts w:ascii="Times New Roman" w:hAnsi="Times New Roman" w:cs="Times New Roman"/>
          <w:sz w:val="24"/>
          <w:szCs w:val="24"/>
        </w:rPr>
        <w:t>36</w:t>
      </w:r>
      <w:r w:rsidRPr="00F103BF">
        <w:rPr>
          <w:rFonts w:ascii="Times New Roman" w:hAnsi="Times New Roman" w:cs="Times New Roman"/>
          <w:sz w:val="24"/>
          <w:szCs w:val="24"/>
        </w:rPr>
        <w:t xml:space="preserve">. </w:t>
      </w:r>
      <w:r w:rsidR="006F2BA7" w:rsidRPr="00F103BF">
        <w:rPr>
          <w:rFonts w:ascii="Times New Roman" w:hAnsi="Times New Roman" w:cs="Times New Roman"/>
          <w:sz w:val="24"/>
          <w:szCs w:val="24"/>
        </w:rPr>
        <w:t xml:space="preserve">Общее собрание трудового коллектива </w:t>
      </w:r>
      <w:r w:rsidRPr="00F103BF">
        <w:rPr>
          <w:rFonts w:ascii="Times New Roman" w:hAnsi="Times New Roman" w:cs="Times New Roman"/>
          <w:sz w:val="24"/>
          <w:szCs w:val="24"/>
        </w:rPr>
        <w:t xml:space="preserve">собирается </w:t>
      </w:r>
      <w:r w:rsidR="006F2BA7" w:rsidRPr="00F103BF">
        <w:rPr>
          <w:rFonts w:ascii="Times New Roman" w:hAnsi="Times New Roman" w:cs="Times New Roman"/>
          <w:sz w:val="24"/>
          <w:szCs w:val="24"/>
        </w:rPr>
        <w:t>по мере необходимости, но не реже одного раза в год</w:t>
      </w:r>
      <w:r w:rsidRPr="00F103BF">
        <w:rPr>
          <w:rFonts w:ascii="Times New Roman" w:hAnsi="Times New Roman" w:cs="Times New Roman"/>
          <w:sz w:val="24"/>
          <w:szCs w:val="24"/>
        </w:rPr>
        <w:t>.</w:t>
      </w:r>
    </w:p>
    <w:p w:rsidR="004E23FC" w:rsidRPr="00F103BF" w:rsidRDefault="004E23FC" w:rsidP="00D95A22">
      <w:pPr>
        <w:spacing w:after="0" w:line="240" w:lineRule="auto"/>
        <w:ind w:firstLine="709"/>
        <w:jc w:val="both"/>
        <w:rPr>
          <w:rFonts w:ascii="Times New Roman" w:hAnsi="Times New Roman" w:cs="Times New Roman"/>
          <w:sz w:val="24"/>
          <w:szCs w:val="24"/>
        </w:rPr>
      </w:pPr>
      <w:r w:rsidRPr="00F103BF">
        <w:rPr>
          <w:rFonts w:ascii="Times New Roman" w:hAnsi="Times New Roman" w:cs="Times New Roman"/>
          <w:sz w:val="24"/>
          <w:szCs w:val="24"/>
        </w:rPr>
        <w:t>7.</w:t>
      </w:r>
      <w:r w:rsidR="00443D18" w:rsidRPr="00F103BF">
        <w:rPr>
          <w:rFonts w:ascii="Times New Roman" w:hAnsi="Times New Roman" w:cs="Times New Roman"/>
          <w:sz w:val="24"/>
          <w:szCs w:val="24"/>
        </w:rPr>
        <w:t>37</w:t>
      </w:r>
      <w:r w:rsidRPr="00F103BF">
        <w:rPr>
          <w:rFonts w:ascii="Times New Roman" w:hAnsi="Times New Roman" w:cs="Times New Roman"/>
          <w:sz w:val="24"/>
          <w:szCs w:val="24"/>
        </w:rPr>
        <w:t xml:space="preserve">. В структуру </w:t>
      </w:r>
      <w:r w:rsidR="00DA0776" w:rsidRPr="00F103BF">
        <w:rPr>
          <w:rFonts w:ascii="Times New Roman" w:hAnsi="Times New Roman" w:cs="Times New Roman"/>
          <w:sz w:val="24"/>
          <w:szCs w:val="24"/>
        </w:rPr>
        <w:t xml:space="preserve">ученического самоуправления </w:t>
      </w:r>
      <w:r w:rsidRPr="00F103BF">
        <w:rPr>
          <w:rFonts w:ascii="Times New Roman" w:hAnsi="Times New Roman" w:cs="Times New Roman"/>
          <w:sz w:val="24"/>
          <w:szCs w:val="24"/>
        </w:rPr>
        <w:t xml:space="preserve"> входят: </w:t>
      </w:r>
      <w:r w:rsidR="00C11FCF" w:rsidRPr="00F103BF">
        <w:rPr>
          <w:rFonts w:ascii="Times New Roman" w:hAnsi="Times New Roman" w:cs="Times New Roman"/>
          <w:sz w:val="24"/>
          <w:szCs w:val="24"/>
        </w:rPr>
        <w:t xml:space="preserve">по одному </w:t>
      </w:r>
      <w:r w:rsidR="004A6BA6" w:rsidRPr="00F103BF">
        <w:rPr>
          <w:rFonts w:ascii="Times New Roman" w:hAnsi="Times New Roman" w:cs="Times New Roman"/>
          <w:sz w:val="24"/>
          <w:szCs w:val="24"/>
        </w:rPr>
        <w:t xml:space="preserve">избранному </w:t>
      </w:r>
      <w:r w:rsidR="00C11FCF" w:rsidRPr="00F103BF">
        <w:rPr>
          <w:rFonts w:ascii="Times New Roman" w:hAnsi="Times New Roman" w:cs="Times New Roman"/>
          <w:sz w:val="24"/>
          <w:szCs w:val="24"/>
        </w:rPr>
        <w:t>представителю от каждого</w:t>
      </w:r>
      <w:r w:rsidR="004A6BA6" w:rsidRPr="00F103BF">
        <w:rPr>
          <w:rFonts w:ascii="Times New Roman" w:hAnsi="Times New Roman" w:cs="Times New Roman"/>
          <w:sz w:val="24"/>
          <w:szCs w:val="24"/>
        </w:rPr>
        <w:t xml:space="preserve"> из 5-11 классов</w:t>
      </w:r>
      <w:r w:rsidRPr="00F103BF">
        <w:rPr>
          <w:rFonts w:ascii="Times New Roman" w:hAnsi="Times New Roman" w:cs="Times New Roman"/>
          <w:sz w:val="24"/>
          <w:szCs w:val="24"/>
        </w:rPr>
        <w:t>.</w:t>
      </w:r>
    </w:p>
    <w:p w:rsidR="004E23FC" w:rsidRPr="00F103BF" w:rsidRDefault="004E23FC" w:rsidP="00D95A22">
      <w:pPr>
        <w:tabs>
          <w:tab w:val="left" w:pos="0"/>
        </w:tabs>
        <w:spacing w:after="0" w:line="240" w:lineRule="auto"/>
        <w:ind w:firstLine="709"/>
        <w:jc w:val="both"/>
        <w:rPr>
          <w:rFonts w:ascii="Times New Roman" w:hAnsi="Times New Roman" w:cs="Times New Roman"/>
          <w:sz w:val="24"/>
          <w:szCs w:val="24"/>
        </w:rPr>
      </w:pPr>
      <w:r w:rsidRPr="00F103BF">
        <w:rPr>
          <w:rFonts w:ascii="Times New Roman" w:hAnsi="Times New Roman" w:cs="Times New Roman"/>
          <w:sz w:val="24"/>
          <w:szCs w:val="24"/>
        </w:rPr>
        <w:t>7.</w:t>
      </w:r>
      <w:r w:rsidR="00443D18" w:rsidRPr="00F103BF">
        <w:rPr>
          <w:rFonts w:ascii="Times New Roman" w:hAnsi="Times New Roman" w:cs="Times New Roman"/>
          <w:sz w:val="24"/>
          <w:szCs w:val="24"/>
        </w:rPr>
        <w:t>38</w:t>
      </w:r>
      <w:r w:rsidRPr="00F103BF">
        <w:rPr>
          <w:rFonts w:ascii="Times New Roman" w:hAnsi="Times New Roman" w:cs="Times New Roman"/>
          <w:sz w:val="24"/>
          <w:szCs w:val="24"/>
        </w:rPr>
        <w:t xml:space="preserve">. К компетенции </w:t>
      </w:r>
      <w:r w:rsidR="00DA0776" w:rsidRPr="00F103BF">
        <w:rPr>
          <w:rFonts w:ascii="Times New Roman" w:hAnsi="Times New Roman" w:cs="Times New Roman"/>
          <w:sz w:val="24"/>
          <w:szCs w:val="24"/>
        </w:rPr>
        <w:t xml:space="preserve">ученического самоуправления  </w:t>
      </w:r>
      <w:r w:rsidRPr="00F103BF">
        <w:rPr>
          <w:rFonts w:ascii="Times New Roman" w:hAnsi="Times New Roman" w:cs="Times New Roman"/>
          <w:sz w:val="24"/>
          <w:szCs w:val="24"/>
        </w:rPr>
        <w:t>относится:</w:t>
      </w:r>
    </w:p>
    <w:p w:rsidR="00B56EFF" w:rsidRPr="00F103BF" w:rsidRDefault="00B56EFF" w:rsidP="00D95A22">
      <w:pPr>
        <w:spacing w:after="0" w:line="240" w:lineRule="auto"/>
        <w:ind w:left="709" w:hanging="360"/>
        <w:jc w:val="both"/>
        <w:rPr>
          <w:rFonts w:ascii="Verdana" w:eastAsia="Times New Roman" w:hAnsi="Verdana" w:cs="Times New Roman"/>
          <w:sz w:val="16"/>
          <w:szCs w:val="16"/>
        </w:rPr>
      </w:pPr>
      <w:r w:rsidRPr="00F103BF">
        <w:rPr>
          <w:rFonts w:ascii="Times New Roman" w:eastAsia="Times New Roman" w:hAnsi="Times New Roman" w:cs="Times New Roman"/>
          <w:sz w:val="24"/>
          <w:szCs w:val="24"/>
        </w:rPr>
        <w:t>-  планирование содержания, форм проведения, способов оценки различных этапов школьного самоуправления;</w:t>
      </w:r>
    </w:p>
    <w:p w:rsidR="00B56EFF" w:rsidRPr="00F103BF" w:rsidRDefault="00B56EFF" w:rsidP="00D95A22">
      <w:pPr>
        <w:spacing w:after="0" w:line="240" w:lineRule="auto"/>
        <w:ind w:left="709" w:hanging="360"/>
        <w:jc w:val="both"/>
        <w:rPr>
          <w:rFonts w:ascii="Verdana" w:eastAsia="Times New Roman" w:hAnsi="Verdana" w:cs="Times New Roman"/>
          <w:sz w:val="16"/>
          <w:szCs w:val="16"/>
        </w:rPr>
      </w:pPr>
      <w:r w:rsidRPr="00F103BF">
        <w:rPr>
          <w:rFonts w:ascii="Times New Roman" w:eastAsia="Times New Roman" w:hAnsi="Times New Roman" w:cs="Times New Roman"/>
          <w:sz w:val="24"/>
          <w:szCs w:val="24"/>
        </w:rPr>
        <w:t>-</w:t>
      </w:r>
      <w:r w:rsidRPr="00F103BF">
        <w:rPr>
          <w:rFonts w:ascii="Times New Roman" w:eastAsia="Times New Roman" w:hAnsi="Times New Roman" w:cs="Times New Roman"/>
          <w:sz w:val="14"/>
          <w:szCs w:val="14"/>
        </w:rPr>
        <w:t xml:space="preserve">    </w:t>
      </w:r>
      <w:r w:rsidRPr="00F103BF">
        <w:rPr>
          <w:rFonts w:ascii="Times New Roman" w:eastAsia="Times New Roman" w:hAnsi="Times New Roman" w:cs="Times New Roman"/>
          <w:sz w:val="24"/>
          <w:szCs w:val="24"/>
        </w:rPr>
        <w:t>выработка и принятие решений, доведение принятых решений до классных коллективов;</w:t>
      </w:r>
    </w:p>
    <w:p w:rsidR="00B56EFF" w:rsidRPr="00F103BF" w:rsidRDefault="00B56EFF" w:rsidP="00D95A22">
      <w:pPr>
        <w:spacing w:after="0" w:line="240" w:lineRule="auto"/>
        <w:ind w:left="709" w:hanging="360"/>
        <w:jc w:val="both"/>
        <w:rPr>
          <w:rFonts w:ascii="Verdana" w:eastAsia="Times New Roman" w:hAnsi="Verdana" w:cs="Times New Roman"/>
          <w:sz w:val="16"/>
          <w:szCs w:val="16"/>
        </w:rPr>
      </w:pPr>
      <w:r w:rsidRPr="00F103BF">
        <w:rPr>
          <w:rFonts w:ascii="Times New Roman" w:eastAsia="Times New Roman" w:hAnsi="Times New Roman" w:cs="Times New Roman"/>
          <w:sz w:val="24"/>
          <w:szCs w:val="24"/>
        </w:rPr>
        <w:t>-     организация выполнения принятых решений;</w:t>
      </w:r>
    </w:p>
    <w:p w:rsidR="00B56EFF" w:rsidRPr="00F103BF" w:rsidRDefault="00B56EFF" w:rsidP="00D95A22">
      <w:pPr>
        <w:spacing w:after="0" w:line="240" w:lineRule="auto"/>
        <w:ind w:left="709" w:hanging="360"/>
        <w:jc w:val="both"/>
        <w:rPr>
          <w:rFonts w:ascii="Verdana" w:eastAsia="Times New Roman" w:hAnsi="Verdana" w:cs="Times New Roman"/>
          <w:sz w:val="16"/>
          <w:szCs w:val="16"/>
        </w:rPr>
      </w:pPr>
      <w:r w:rsidRPr="00F103BF">
        <w:rPr>
          <w:rFonts w:ascii="Times New Roman" w:eastAsia="Times New Roman" w:hAnsi="Times New Roman" w:cs="Times New Roman"/>
          <w:sz w:val="24"/>
          <w:szCs w:val="24"/>
        </w:rPr>
        <w:t>-  получение информации о ходе выполнения решений, анализ, учёт, рефлексия деятельности;</w:t>
      </w:r>
    </w:p>
    <w:p w:rsidR="00B56EFF" w:rsidRPr="00F103BF" w:rsidRDefault="00B56EFF" w:rsidP="00D95A22">
      <w:pPr>
        <w:spacing w:after="0" w:line="240" w:lineRule="auto"/>
        <w:ind w:left="709" w:hanging="360"/>
        <w:jc w:val="both"/>
        <w:rPr>
          <w:rFonts w:ascii="Verdana" w:eastAsia="Times New Roman" w:hAnsi="Verdana" w:cs="Times New Roman"/>
          <w:sz w:val="16"/>
          <w:szCs w:val="16"/>
        </w:rPr>
      </w:pPr>
      <w:r w:rsidRPr="00F103BF">
        <w:rPr>
          <w:rFonts w:ascii="Times New Roman" w:eastAsia="Times New Roman" w:hAnsi="Times New Roman" w:cs="Times New Roman"/>
          <w:sz w:val="24"/>
          <w:szCs w:val="24"/>
        </w:rPr>
        <w:t>- подготовка аналитической информации и предложений по у</w:t>
      </w:r>
      <w:r w:rsidR="00E67CB2">
        <w:rPr>
          <w:rFonts w:ascii="Times New Roman" w:eastAsia="Times New Roman" w:hAnsi="Times New Roman" w:cs="Times New Roman"/>
          <w:sz w:val="24"/>
          <w:szCs w:val="24"/>
        </w:rPr>
        <w:t>лучшению общешкольной жизни на П</w:t>
      </w:r>
      <w:r w:rsidRPr="00F103BF">
        <w:rPr>
          <w:rFonts w:ascii="Times New Roman" w:eastAsia="Times New Roman" w:hAnsi="Times New Roman" w:cs="Times New Roman"/>
          <w:sz w:val="24"/>
          <w:szCs w:val="24"/>
        </w:rPr>
        <w:t>едагогический совет и Совет школы;</w:t>
      </w:r>
    </w:p>
    <w:p w:rsidR="00B56EFF" w:rsidRPr="00F103BF" w:rsidRDefault="00B56EFF" w:rsidP="00D95A22">
      <w:pPr>
        <w:spacing w:after="0" w:line="240" w:lineRule="auto"/>
        <w:ind w:left="709" w:hanging="360"/>
        <w:jc w:val="both"/>
        <w:rPr>
          <w:rFonts w:ascii="Verdana" w:eastAsia="Times New Roman" w:hAnsi="Verdana" w:cs="Times New Roman"/>
          <w:sz w:val="16"/>
          <w:szCs w:val="16"/>
        </w:rPr>
      </w:pPr>
      <w:r w:rsidRPr="00F103BF">
        <w:rPr>
          <w:rFonts w:ascii="Times New Roman" w:eastAsia="Times New Roman" w:hAnsi="Times New Roman" w:cs="Times New Roman"/>
          <w:sz w:val="24"/>
          <w:szCs w:val="24"/>
        </w:rPr>
        <w:t>-     освещение состоявшихся событий в школьных СМИ.</w:t>
      </w:r>
    </w:p>
    <w:p w:rsidR="004E23FC" w:rsidRPr="00F103BF" w:rsidRDefault="004E23FC" w:rsidP="00D95A22">
      <w:pPr>
        <w:pStyle w:val="ConsPlusNormal"/>
        <w:ind w:firstLine="709"/>
        <w:jc w:val="both"/>
        <w:rPr>
          <w:rFonts w:ascii="Times New Roman" w:hAnsi="Times New Roman" w:cs="Times New Roman"/>
          <w:sz w:val="24"/>
          <w:szCs w:val="24"/>
        </w:rPr>
      </w:pPr>
      <w:r w:rsidRPr="00F103BF">
        <w:rPr>
          <w:rFonts w:ascii="Times New Roman" w:hAnsi="Times New Roman" w:cs="Times New Roman"/>
          <w:sz w:val="24"/>
          <w:szCs w:val="24"/>
        </w:rPr>
        <w:t>7.</w:t>
      </w:r>
      <w:r w:rsidR="00443D18" w:rsidRPr="00F103BF">
        <w:rPr>
          <w:rFonts w:ascii="Times New Roman" w:hAnsi="Times New Roman" w:cs="Times New Roman"/>
          <w:sz w:val="24"/>
          <w:szCs w:val="24"/>
        </w:rPr>
        <w:t>39</w:t>
      </w:r>
      <w:r w:rsidRPr="00F103BF">
        <w:rPr>
          <w:rFonts w:ascii="Times New Roman" w:hAnsi="Times New Roman" w:cs="Times New Roman"/>
          <w:sz w:val="24"/>
          <w:szCs w:val="24"/>
        </w:rPr>
        <w:t xml:space="preserve">. </w:t>
      </w:r>
      <w:r w:rsidR="00DA0776" w:rsidRPr="00F103BF">
        <w:rPr>
          <w:rFonts w:ascii="Times New Roman" w:hAnsi="Times New Roman" w:cs="Times New Roman"/>
          <w:sz w:val="24"/>
          <w:szCs w:val="24"/>
        </w:rPr>
        <w:t xml:space="preserve">Ученическое самоуправление </w:t>
      </w:r>
      <w:r w:rsidRPr="00F103BF">
        <w:rPr>
          <w:rFonts w:ascii="Times New Roman" w:hAnsi="Times New Roman" w:cs="Times New Roman"/>
          <w:sz w:val="24"/>
          <w:szCs w:val="24"/>
        </w:rPr>
        <w:t xml:space="preserve"> формируется </w:t>
      </w:r>
      <w:r w:rsidR="00B56EFF" w:rsidRPr="00F103BF">
        <w:rPr>
          <w:rFonts w:ascii="Times New Roman" w:hAnsi="Times New Roman" w:cs="Times New Roman"/>
          <w:sz w:val="24"/>
          <w:szCs w:val="24"/>
        </w:rPr>
        <w:t>посредством выборов представителей  на классных собраниях</w:t>
      </w:r>
      <w:r w:rsidRPr="00F103BF">
        <w:rPr>
          <w:rFonts w:ascii="Times New Roman" w:hAnsi="Times New Roman" w:cs="Times New Roman"/>
          <w:sz w:val="24"/>
          <w:szCs w:val="24"/>
        </w:rPr>
        <w:t>.</w:t>
      </w:r>
    </w:p>
    <w:p w:rsidR="004E23FC" w:rsidRPr="00F103BF" w:rsidRDefault="004E23FC" w:rsidP="00D95A22">
      <w:pPr>
        <w:tabs>
          <w:tab w:val="left" w:pos="0"/>
        </w:tabs>
        <w:spacing w:after="0" w:line="240" w:lineRule="auto"/>
        <w:ind w:firstLine="709"/>
        <w:jc w:val="both"/>
        <w:rPr>
          <w:rFonts w:ascii="Times New Roman" w:hAnsi="Times New Roman" w:cs="Times New Roman"/>
          <w:sz w:val="24"/>
          <w:szCs w:val="24"/>
        </w:rPr>
      </w:pPr>
      <w:r w:rsidRPr="00F103BF">
        <w:rPr>
          <w:rFonts w:ascii="Times New Roman" w:hAnsi="Times New Roman" w:cs="Times New Roman"/>
          <w:sz w:val="24"/>
          <w:szCs w:val="24"/>
        </w:rPr>
        <w:t>7.</w:t>
      </w:r>
      <w:r w:rsidR="00443D18" w:rsidRPr="00F103BF">
        <w:rPr>
          <w:rFonts w:ascii="Times New Roman" w:hAnsi="Times New Roman" w:cs="Times New Roman"/>
          <w:sz w:val="24"/>
          <w:szCs w:val="24"/>
        </w:rPr>
        <w:t>40</w:t>
      </w:r>
      <w:r w:rsidRPr="00F103BF">
        <w:rPr>
          <w:rFonts w:ascii="Times New Roman" w:hAnsi="Times New Roman" w:cs="Times New Roman"/>
          <w:sz w:val="24"/>
          <w:szCs w:val="24"/>
        </w:rPr>
        <w:t xml:space="preserve">. Срок полномочий </w:t>
      </w:r>
      <w:r w:rsidR="00DA0776" w:rsidRPr="00F103BF">
        <w:rPr>
          <w:rFonts w:ascii="Times New Roman" w:hAnsi="Times New Roman" w:cs="Times New Roman"/>
          <w:sz w:val="24"/>
          <w:szCs w:val="24"/>
        </w:rPr>
        <w:t xml:space="preserve">ученического самоуправления  </w:t>
      </w:r>
      <w:r w:rsidR="00B56EFF" w:rsidRPr="00F103BF">
        <w:rPr>
          <w:rFonts w:ascii="Times New Roman" w:hAnsi="Times New Roman" w:cs="Times New Roman"/>
          <w:sz w:val="24"/>
          <w:szCs w:val="24"/>
        </w:rPr>
        <w:t>один год</w:t>
      </w:r>
      <w:r w:rsidRPr="00F103BF">
        <w:rPr>
          <w:rFonts w:ascii="Times New Roman" w:hAnsi="Times New Roman" w:cs="Times New Roman"/>
          <w:sz w:val="24"/>
          <w:szCs w:val="24"/>
        </w:rPr>
        <w:t>.</w:t>
      </w:r>
    </w:p>
    <w:p w:rsidR="004E23FC" w:rsidRPr="00F103BF" w:rsidRDefault="004E23FC" w:rsidP="00D95A22">
      <w:pPr>
        <w:pStyle w:val="ConsPlusNormal"/>
        <w:ind w:firstLine="708"/>
        <w:jc w:val="both"/>
        <w:rPr>
          <w:rFonts w:ascii="Times New Roman" w:hAnsi="Times New Roman" w:cs="Times New Roman"/>
          <w:sz w:val="24"/>
          <w:szCs w:val="24"/>
        </w:rPr>
      </w:pPr>
      <w:r w:rsidRPr="00F103BF">
        <w:rPr>
          <w:rFonts w:ascii="Times New Roman" w:hAnsi="Times New Roman" w:cs="Times New Roman"/>
          <w:sz w:val="24"/>
          <w:szCs w:val="24"/>
        </w:rPr>
        <w:t>7.</w:t>
      </w:r>
      <w:r w:rsidR="00443D18" w:rsidRPr="00F103BF">
        <w:rPr>
          <w:rFonts w:ascii="Times New Roman" w:hAnsi="Times New Roman" w:cs="Times New Roman"/>
          <w:sz w:val="24"/>
          <w:szCs w:val="24"/>
        </w:rPr>
        <w:t>41</w:t>
      </w:r>
      <w:r w:rsidRPr="00F103BF">
        <w:rPr>
          <w:rFonts w:ascii="Times New Roman" w:hAnsi="Times New Roman" w:cs="Times New Roman"/>
          <w:sz w:val="24"/>
          <w:szCs w:val="24"/>
        </w:rPr>
        <w:t xml:space="preserve">. Заседание </w:t>
      </w:r>
      <w:r w:rsidR="00DA0776" w:rsidRPr="00F103BF">
        <w:rPr>
          <w:rFonts w:ascii="Times New Roman" w:hAnsi="Times New Roman" w:cs="Times New Roman"/>
          <w:sz w:val="24"/>
          <w:szCs w:val="24"/>
        </w:rPr>
        <w:t xml:space="preserve">ученического самоуправления  </w:t>
      </w:r>
      <w:r w:rsidRPr="00F103BF">
        <w:rPr>
          <w:rFonts w:ascii="Times New Roman" w:hAnsi="Times New Roman" w:cs="Times New Roman"/>
          <w:sz w:val="24"/>
          <w:szCs w:val="24"/>
        </w:rPr>
        <w:t xml:space="preserve">считается состоявшимся, если в нем участвовало </w:t>
      </w:r>
      <w:r w:rsidR="00B56EFF" w:rsidRPr="00F103BF">
        <w:rPr>
          <w:rFonts w:ascii="Times New Roman" w:hAnsi="Times New Roman" w:cs="Times New Roman"/>
          <w:sz w:val="24"/>
          <w:szCs w:val="24"/>
        </w:rPr>
        <w:t xml:space="preserve"> не менее двух третей членов.</w:t>
      </w:r>
    </w:p>
    <w:p w:rsidR="004E23FC" w:rsidRPr="00F103BF" w:rsidRDefault="004E23FC" w:rsidP="00D95A22">
      <w:pPr>
        <w:pStyle w:val="ConsPlusNormal"/>
        <w:ind w:firstLine="708"/>
        <w:jc w:val="both"/>
        <w:rPr>
          <w:rFonts w:ascii="Times New Roman" w:hAnsi="Times New Roman" w:cs="Times New Roman"/>
          <w:sz w:val="24"/>
          <w:szCs w:val="24"/>
        </w:rPr>
      </w:pPr>
      <w:r w:rsidRPr="00F103BF">
        <w:rPr>
          <w:rFonts w:ascii="Times New Roman" w:hAnsi="Times New Roman" w:cs="Times New Roman"/>
          <w:sz w:val="24"/>
          <w:szCs w:val="24"/>
        </w:rPr>
        <w:t xml:space="preserve">Решение </w:t>
      </w:r>
      <w:r w:rsidR="00DA0776" w:rsidRPr="00F103BF">
        <w:rPr>
          <w:rFonts w:ascii="Times New Roman" w:hAnsi="Times New Roman" w:cs="Times New Roman"/>
          <w:sz w:val="24"/>
          <w:szCs w:val="24"/>
        </w:rPr>
        <w:t xml:space="preserve">ученического самоуправления  </w:t>
      </w:r>
      <w:r w:rsidRPr="00F103BF">
        <w:rPr>
          <w:rFonts w:ascii="Times New Roman" w:hAnsi="Times New Roman" w:cs="Times New Roman"/>
          <w:sz w:val="24"/>
          <w:szCs w:val="24"/>
        </w:rPr>
        <w:t xml:space="preserve">является правомочным, если в его принятии участвовало не менее </w:t>
      </w:r>
      <w:r w:rsidR="00B56EFF" w:rsidRPr="00F103BF">
        <w:rPr>
          <w:rFonts w:ascii="Times New Roman" w:hAnsi="Times New Roman" w:cs="Times New Roman"/>
          <w:sz w:val="24"/>
          <w:szCs w:val="24"/>
        </w:rPr>
        <w:t>половины присутствующих</w:t>
      </w:r>
      <w:r w:rsidRPr="00F103BF">
        <w:rPr>
          <w:rFonts w:ascii="Times New Roman" w:hAnsi="Times New Roman" w:cs="Times New Roman"/>
          <w:sz w:val="24"/>
          <w:szCs w:val="24"/>
        </w:rPr>
        <w:t xml:space="preserve">. </w:t>
      </w:r>
    </w:p>
    <w:p w:rsidR="004E23FC" w:rsidRPr="00F103BF" w:rsidRDefault="004E23FC" w:rsidP="00D95A22">
      <w:pPr>
        <w:pStyle w:val="ConsPlusNormal"/>
        <w:ind w:firstLine="709"/>
        <w:jc w:val="both"/>
        <w:rPr>
          <w:rFonts w:ascii="Times New Roman" w:hAnsi="Times New Roman" w:cs="Times New Roman"/>
          <w:sz w:val="24"/>
          <w:szCs w:val="24"/>
        </w:rPr>
      </w:pPr>
      <w:r w:rsidRPr="00F103BF">
        <w:rPr>
          <w:rFonts w:ascii="Times New Roman" w:hAnsi="Times New Roman" w:cs="Times New Roman"/>
          <w:sz w:val="24"/>
          <w:szCs w:val="24"/>
        </w:rPr>
        <w:t>7.</w:t>
      </w:r>
      <w:r w:rsidR="00443D18" w:rsidRPr="00F103BF">
        <w:rPr>
          <w:rFonts w:ascii="Times New Roman" w:hAnsi="Times New Roman" w:cs="Times New Roman"/>
          <w:sz w:val="24"/>
          <w:szCs w:val="24"/>
        </w:rPr>
        <w:t>42</w:t>
      </w:r>
      <w:r w:rsidRPr="00F103BF">
        <w:rPr>
          <w:rFonts w:ascii="Times New Roman" w:hAnsi="Times New Roman" w:cs="Times New Roman"/>
          <w:sz w:val="24"/>
          <w:szCs w:val="24"/>
        </w:rPr>
        <w:t xml:space="preserve">. </w:t>
      </w:r>
      <w:r w:rsidR="00DA0776" w:rsidRPr="00F103BF">
        <w:rPr>
          <w:rFonts w:ascii="Times New Roman" w:hAnsi="Times New Roman" w:cs="Times New Roman"/>
          <w:sz w:val="24"/>
          <w:szCs w:val="24"/>
        </w:rPr>
        <w:t xml:space="preserve">Ученическое самоуправление  </w:t>
      </w:r>
      <w:r w:rsidRPr="00F103BF">
        <w:rPr>
          <w:rFonts w:ascii="Times New Roman" w:hAnsi="Times New Roman" w:cs="Times New Roman"/>
          <w:sz w:val="24"/>
          <w:szCs w:val="24"/>
        </w:rPr>
        <w:t xml:space="preserve">собирается </w:t>
      </w:r>
      <w:r w:rsidR="00995907" w:rsidRPr="00F103BF">
        <w:rPr>
          <w:rFonts w:ascii="Times New Roman" w:hAnsi="Times New Roman" w:cs="Times New Roman"/>
          <w:sz w:val="24"/>
          <w:szCs w:val="24"/>
        </w:rPr>
        <w:t>по мере необходимости</w:t>
      </w:r>
      <w:r w:rsidRPr="00F103BF">
        <w:rPr>
          <w:rFonts w:ascii="Times New Roman" w:hAnsi="Times New Roman" w:cs="Times New Roman"/>
          <w:sz w:val="24"/>
          <w:szCs w:val="24"/>
        </w:rPr>
        <w:t>.</w:t>
      </w:r>
    </w:p>
    <w:p w:rsidR="004E23FC" w:rsidRPr="00F103BF" w:rsidRDefault="004E23FC" w:rsidP="00D95A22">
      <w:pPr>
        <w:pStyle w:val="ConsPlusNormal"/>
        <w:rPr>
          <w:rFonts w:ascii="Times New Roman" w:hAnsi="Times New Roman" w:cs="Times New Roman"/>
          <w:sz w:val="24"/>
          <w:szCs w:val="24"/>
        </w:rPr>
      </w:pPr>
    </w:p>
    <w:p w:rsidR="00C346C6" w:rsidRDefault="00C346C6" w:rsidP="00D95A22">
      <w:pPr>
        <w:pStyle w:val="ConsPlusNormal"/>
        <w:jc w:val="center"/>
        <w:rPr>
          <w:rFonts w:ascii="Times New Roman" w:hAnsi="Times New Roman" w:cs="Times New Roman"/>
          <w:b/>
          <w:sz w:val="24"/>
          <w:szCs w:val="24"/>
        </w:rPr>
      </w:pPr>
    </w:p>
    <w:p w:rsidR="00C346C6" w:rsidRDefault="00C346C6" w:rsidP="00D95A22">
      <w:pPr>
        <w:pStyle w:val="ConsPlusNormal"/>
        <w:jc w:val="center"/>
        <w:rPr>
          <w:rFonts w:ascii="Times New Roman" w:hAnsi="Times New Roman" w:cs="Times New Roman"/>
          <w:b/>
          <w:sz w:val="24"/>
          <w:szCs w:val="24"/>
        </w:rPr>
      </w:pPr>
    </w:p>
    <w:p w:rsidR="00C346C6" w:rsidRDefault="00C346C6" w:rsidP="00D95A22">
      <w:pPr>
        <w:pStyle w:val="ConsPlusNormal"/>
        <w:jc w:val="center"/>
        <w:rPr>
          <w:rFonts w:ascii="Times New Roman" w:hAnsi="Times New Roman" w:cs="Times New Roman"/>
          <w:b/>
          <w:sz w:val="24"/>
          <w:szCs w:val="24"/>
        </w:rPr>
      </w:pPr>
    </w:p>
    <w:p w:rsidR="0081540E" w:rsidRPr="00F103BF" w:rsidRDefault="0081540E" w:rsidP="00D95A22">
      <w:pPr>
        <w:pStyle w:val="ConsPlusNormal"/>
        <w:jc w:val="center"/>
        <w:rPr>
          <w:rFonts w:ascii="Times New Roman" w:hAnsi="Times New Roman" w:cs="Times New Roman"/>
          <w:b/>
          <w:sz w:val="24"/>
          <w:szCs w:val="24"/>
        </w:rPr>
      </w:pPr>
      <w:r w:rsidRPr="00F103BF">
        <w:rPr>
          <w:rFonts w:ascii="Times New Roman" w:hAnsi="Times New Roman" w:cs="Times New Roman"/>
          <w:b/>
          <w:sz w:val="24"/>
          <w:szCs w:val="24"/>
        </w:rPr>
        <w:lastRenderedPageBreak/>
        <w:t>8. Реорганизация, изменение типа и ликвидация Учреждения</w:t>
      </w:r>
    </w:p>
    <w:p w:rsidR="0081540E" w:rsidRPr="00F103BF" w:rsidRDefault="0081540E" w:rsidP="00D95A22">
      <w:pPr>
        <w:pStyle w:val="ConsPlusNormal"/>
        <w:jc w:val="both"/>
        <w:rPr>
          <w:rFonts w:ascii="Times New Roman" w:hAnsi="Times New Roman" w:cs="Times New Roman"/>
          <w:sz w:val="24"/>
          <w:szCs w:val="24"/>
        </w:rPr>
      </w:pP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8.1. Деятельность Учреждения может быть прекращена путем реорганизации или ликвидации.</w:t>
      </w:r>
    </w:p>
    <w:p w:rsidR="0081540E" w:rsidRPr="00F103BF" w:rsidRDefault="0081540E" w:rsidP="00D95A22">
      <w:pPr>
        <w:pStyle w:val="ConsPlusNormal"/>
        <w:rPr>
          <w:rFonts w:ascii="Times New Roman" w:hAnsi="Times New Roman" w:cs="Times New Roman"/>
          <w:sz w:val="24"/>
          <w:szCs w:val="24"/>
        </w:rPr>
      </w:pPr>
      <w:r w:rsidRPr="00F103BF">
        <w:rPr>
          <w:rFonts w:ascii="Times New Roman" w:hAnsi="Times New Roman" w:cs="Times New Roman"/>
          <w:sz w:val="24"/>
          <w:szCs w:val="24"/>
        </w:rPr>
        <w:t>Учреждение может быть реорганизовано или ликвидировано по решению Администрации Знаменского муниципального района Омской области в порядке, предусмотренном Гражданским кодексом Российской Федерации и федеральным законодательством.</w:t>
      </w:r>
    </w:p>
    <w:p w:rsidR="0081540E" w:rsidRPr="00F103BF" w:rsidRDefault="0081540E" w:rsidP="00D95A22">
      <w:pPr>
        <w:pStyle w:val="ConsPlusNormal"/>
        <w:ind w:firstLine="720"/>
        <w:jc w:val="both"/>
        <w:rPr>
          <w:rFonts w:ascii="Times New Roman" w:hAnsi="Times New Roman" w:cs="Times New Roman"/>
          <w:b/>
          <w:i/>
          <w:sz w:val="24"/>
          <w:szCs w:val="24"/>
          <w:u w:val="single"/>
        </w:rPr>
      </w:pPr>
      <w:r w:rsidRPr="00F103BF">
        <w:rPr>
          <w:rFonts w:ascii="Times New Roman" w:hAnsi="Times New Roman" w:cs="Times New Roman"/>
          <w:sz w:val="24"/>
          <w:szCs w:val="24"/>
        </w:rPr>
        <w:t>Решение об изменении типа Учреждения принимается Администрацией  Знаменского муниципального района Омской области с учетом мнения жителей сельского поселения в соответствии с федеральным и областным законодательством. В случае создания автономного учреждения путем изменения типа Учреждения не допускается изъятие или уменьшение имущества (в том числе денежных средств), закрепленного за Учреждением.</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8.2. Реорганизация Учреждения может быть осуществлена в форме слияния, присоединения, разделения, выделения и преобразования.</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Учреждение считается реорганизованным, за исключением случаев реорганизации в форме присоединения, с момента государственной регистрации вновь возникшей организации.</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При реорганизации Учреждения в форме присоединения Учреждение считается реорганизованным с момента внесения в единый государственный реестр юридических лиц записи о прекращении деятельности присоединенной организации.</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8.3. При ликвидации и реорганизации Учреждения работникам Учреждения гарантируется соблюдение их прав и социальных гарантий в соответствии с трудовым законодательством.</w:t>
      </w:r>
    </w:p>
    <w:p w:rsidR="006B0306" w:rsidRDefault="0081540E" w:rsidP="006B0306">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8.4. Имущество ликвидируемого Учреждения после расчетов, произведенных в установленном законом порядке, составляет казну Знаменского муниципального района Омской области и передается по акту приема-передачи в Комитет по экономике и управлению муниципальным имуществом Администрации Знаменского муниципального района Омской области.</w:t>
      </w:r>
    </w:p>
    <w:p w:rsidR="0081540E" w:rsidRPr="00F103BF" w:rsidRDefault="0081540E" w:rsidP="006B0306">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8.5. Ликвидация Учреждения считается завершенной, а Учреждение считается прекратившим свою деятельность с момента внесения соответствующей записи в единый государственный реестр юридических лиц.</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8.6. В случае реорганизации Учреждения все документы в установленном порядке передаются правопреемнику (правопреемникам). В случае ликвидации Учреждения документы постоянного хранения, документы, имеющие научно-историческое значение, документы по личному составу передаются в государственный архив по месту нахождения Учреждения в порядке, установленном законодательством.</w:t>
      </w:r>
    </w:p>
    <w:p w:rsidR="0081540E" w:rsidRPr="00F103BF" w:rsidRDefault="0081540E" w:rsidP="00D95A22">
      <w:pPr>
        <w:pStyle w:val="ConsPlusNormal"/>
        <w:jc w:val="both"/>
        <w:rPr>
          <w:rFonts w:ascii="Times New Roman" w:hAnsi="Times New Roman" w:cs="Times New Roman"/>
          <w:sz w:val="24"/>
          <w:szCs w:val="24"/>
        </w:rPr>
      </w:pPr>
    </w:p>
    <w:p w:rsidR="0081540E" w:rsidRPr="006B0306" w:rsidRDefault="0081540E" w:rsidP="006B0306">
      <w:pPr>
        <w:pStyle w:val="ConsPlusNormal"/>
        <w:jc w:val="center"/>
        <w:rPr>
          <w:rFonts w:ascii="Times New Roman" w:hAnsi="Times New Roman" w:cs="Times New Roman"/>
          <w:b/>
          <w:sz w:val="24"/>
          <w:szCs w:val="24"/>
        </w:rPr>
      </w:pPr>
      <w:r w:rsidRPr="00F103BF">
        <w:rPr>
          <w:rFonts w:ascii="Times New Roman" w:hAnsi="Times New Roman" w:cs="Times New Roman"/>
          <w:b/>
          <w:sz w:val="24"/>
          <w:szCs w:val="24"/>
        </w:rPr>
        <w:t>9. Порядок изменения устава Учреждения</w:t>
      </w:r>
    </w:p>
    <w:p w:rsidR="0081540E" w:rsidRPr="00F103BF" w:rsidRDefault="0081540E" w:rsidP="00D95A22">
      <w:pPr>
        <w:pStyle w:val="ConsPlusNormal"/>
        <w:ind w:firstLine="720"/>
        <w:jc w:val="both"/>
        <w:rPr>
          <w:rFonts w:ascii="Times New Roman" w:hAnsi="Times New Roman" w:cs="Times New Roman"/>
          <w:sz w:val="24"/>
          <w:szCs w:val="24"/>
        </w:rPr>
      </w:pPr>
      <w:r w:rsidRPr="00F103BF">
        <w:rPr>
          <w:rFonts w:ascii="Times New Roman" w:hAnsi="Times New Roman" w:cs="Times New Roman"/>
          <w:sz w:val="24"/>
          <w:szCs w:val="24"/>
        </w:rPr>
        <w:t>Все изменения в настоящий Устав утверждаются Отраслевым органом и подлежат государственной регистрации в установленном порядке.</w:t>
      </w:r>
    </w:p>
    <w:p w:rsidR="00CD14D0" w:rsidRPr="00F103BF" w:rsidRDefault="00CD14D0" w:rsidP="00D95A22">
      <w:pPr>
        <w:pStyle w:val="ConsPlusNormal"/>
        <w:ind w:firstLine="720"/>
        <w:jc w:val="both"/>
        <w:rPr>
          <w:rFonts w:ascii="Times New Roman" w:hAnsi="Times New Roman" w:cs="Times New Roman"/>
          <w:sz w:val="24"/>
          <w:szCs w:val="24"/>
        </w:rPr>
      </w:pPr>
    </w:p>
    <w:p w:rsidR="0081540E" w:rsidRPr="00F103BF" w:rsidRDefault="0081540E" w:rsidP="00D95A22">
      <w:pPr>
        <w:tabs>
          <w:tab w:val="left" w:pos="0"/>
        </w:tabs>
        <w:spacing w:line="240" w:lineRule="auto"/>
        <w:jc w:val="center"/>
        <w:rPr>
          <w:rFonts w:ascii="Times New Roman" w:hAnsi="Times New Roman" w:cs="Times New Roman"/>
          <w:b/>
          <w:sz w:val="24"/>
          <w:szCs w:val="24"/>
        </w:rPr>
      </w:pPr>
      <w:r w:rsidRPr="00F103BF">
        <w:rPr>
          <w:rFonts w:ascii="Times New Roman" w:hAnsi="Times New Roman" w:cs="Times New Roman"/>
          <w:b/>
          <w:sz w:val="24"/>
          <w:szCs w:val="24"/>
        </w:rPr>
        <w:t>10. Порядок принятия локальных нормативных актов Учреждения, содержащих нормы, регулирующие образовательные отношения</w:t>
      </w:r>
    </w:p>
    <w:p w:rsidR="0081540E" w:rsidRPr="00F103BF" w:rsidRDefault="0081540E" w:rsidP="00D95A22">
      <w:pPr>
        <w:tabs>
          <w:tab w:val="left" w:pos="0"/>
        </w:tabs>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10.1. Локальные нормативные акты Учреждения, содержащие нормы,  регулирующие образовательные отношения (далее – локальные акты) принимаются Учреждением в пределах своей компетенции в соответствии с законодательством. Локальные акты принимаются</w:t>
      </w:r>
      <w:r w:rsidR="00E67CB2">
        <w:rPr>
          <w:rFonts w:ascii="Times New Roman" w:hAnsi="Times New Roman" w:cs="Times New Roman"/>
          <w:sz w:val="24"/>
          <w:szCs w:val="24"/>
        </w:rPr>
        <w:t xml:space="preserve"> Советом школы и </w:t>
      </w:r>
      <w:r w:rsidR="008E494A" w:rsidRPr="00E67CB2">
        <w:rPr>
          <w:rFonts w:ascii="Times New Roman" w:hAnsi="Times New Roman" w:cs="Times New Roman"/>
          <w:sz w:val="24"/>
          <w:szCs w:val="24"/>
        </w:rPr>
        <w:t>Педагогическим советом</w:t>
      </w:r>
      <w:r w:rsidR="00E67CB2">
        <w:rPr>
          <w:rFonts w:ascii="Times New Roman" w:hAnsi="Times New Roman" w:cs="Times New Roman"/>
          <w:sz w:val="24"/>
          <w:szCs w:val="24"/>
        </w:rPr>
        <w:t xml:space="preserve"> в пределах их компетенций </w:t>
      </w:r>
      <w:r w:rsidRPr="00F103BF">
        <w:rPr>
          <w:rFonts w:ascii="Times New Roman" w:hAnsi="Times New Roman" w:cs="Times New Roman"/>
          <w:sz w:val="24"/>
          <w:szCs w:val="24"/>
        </w:rPr>
        <w:t xml:space="preserve">и утверждаются Руководителем Учреждения. </w:t>
      </w:r>
    </w:p>
    <w:p w:rsidR="00D95A22" w:rsidRPr="00F103BF" w:rsidRDefault="0081540E" w:rsidP="00D95A22">
      <w:pPr>
        <w:autoSpaceDE w:val="0"/>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lastRenderedPageBreak/>
        <w:t xml:space="preserve">10.2. При принятии локальных актов, затрагивающих права </w:t>
      </w:r>
      <w:r w:rsidR="00243F80" w:rsidRPr="00F103BF">
        <w:rPr>
          <w:rFonts w:ascii="Times New Roman" w:hAnsi="Times New Roman" w:cs="Times New Roman"/>
          <w:sz w:val="24"/>
          <w:szCs w:val="24"/>
        </w:rPr>
        <w:t>учащихся и воспитанников,</w:t>
      </w:r>
      <w:r w:rsidRPr="00F103BF">
        <w:rPr>
          <w:rFonts w:ascii="Times New Roman" w:hAnsi="Times New Roman" w:cs="Times New Roman"/>
          <w:sz w:val="24"/>
          <w:szCs w:val="24"/>
        </w:rPr>
        <w:t xml:space="preserve"> работников Учреждения, учитывается мнение ученического самоуправления, Родительского комитета, а также в порядке и в случаях, которые предусмотрены трудовым законодательством, представительных органов работников (при наличии таких представительных органов).</w:t>
      </w:r>
    </w:p>
    <w:p w:rsidR="0081540E" w:rsidRPr="00F103BF" w:rsidRDefault="0081540E" w:rsidP="00D95A22">
      <w:pPr>
        <w:autoSpaceDE w:val="0"/>
        <w:spacing w:after="0" w:line="240" w:lineRule="auto"/>
        <w:ind w:firstLine="720"/>
        <w:jc w:val="both"/>
        <w:rPr>
          <w:rFonts w:ascii="Times New Roman" w:hAnsi="Times New Roman" w:cs="Times New Roman"/>
          <w:sz w:val="24"/>
          <w:szCs w:val="24"/>
        </w:rPr>
      </w:pPr>
      <w:r w:rsidRPr="00F103BF">
        <w:rPr>
          <w:rFonts w:ascii="Times New Roman" w:hAnsi="Times New Roman" w:cs="Times New Roman"/>
          <w:sz w:val="24"/>
          <w:szCs w:val="24"/>
        </w:rPr>
        <w:t>10.3. Нормы локальных актов, ухудшающие положение обучающихся или работников Учреждения по сравнению с установленным законодательством об образовании, трудовым законодательством положением либо принятые с нарушением установленного порядка, не применяются и подлежат отмене Учреждением.</w:t>
      </w:r>
    </w:p>
    <w:p w:rsidR="0081540E" w:rsidRPr="00F103BF" w:rsidRDefault="0081540E" w:rsidP="00D95A22">
      <w:pPr>
        <w:tabs>
          <w:tab w:val="left" w:pos="0"/>
        </w:tabs>
        <w:spacing w:line="240" w:lineRule="auto"/>
        <w:ind w:firstLine="720"/>
        <w:jc w:val="both"/>
        <w:rPr>
          <w:rFonts w:ascii="Times New Roman" w:hAnsi="Times New Roman" w:cs="Times New Roman"/>
          <w:sz w:val="24"/>
          <w:szCs w:val="24"/>
        </w:rPr>
      </w:pPr>
    </w:p>
    <w:p w:rsidR="00EC5F1E" w:rsidRDefault="00EC5F1E" w:rsidP="00D95A22">
      <w:pPr>
        <w:spacing w:line="240" w:lineRule="auto"/>
        <w:rPr>
          <w:rFonts w:ascii="Times New Roman" w:hAnsi="Times New Roman" w:cs="Times New Roman"/>
          <w:sz w:val="24"/>
          <w:szCs w:val="24"/>
        </w:rPr>
      </w:pPr>
    </w:p>
    <w:p w:rsidR="006B0306" w:rsidRDefault="006B0306" w:rsidP="00D95A22">
      <w:pPr>
        <w:spacing w:line="240" w:lineRule="auto"/>
        <w:rPr>
          <w:rFonts w:ascii="Times New Roman" w:hAnsi="Times New Roman" w:cs="Times New Roman"/>
          <w:sz w:val="24"/>
          <w:szCs w:val="24"/>
        </w:rPr>
      </w:pPr>
    </w:p>
    <w:p w:rsidR="006B0306" w:rsidRDefault="006B0306" w:rsidP="00D95A22">
      <w:pPr>
        <w:spacing w:line="240" w:lineRule="auto"/>
        <w:rPr>
          <w:rFonts w:ascii="Times New Roman" w:hAnsi="Times New Roman" w:cs="Times New Roman"/>
          <w:sz w:val="24"/>
          <w:szCs w:val="24"/>
        </w:rPr>
      </w:pPr>
    </w:p>
    <w:p w:rsidR="006B0306" w:rsidRDefault="006B0306" w:rsidP="00D95A22">
      <w:pPr>
        <w:spacing w:line="240" w:lineRule="auto"/>
        <w:rPr>
          <w:rFonts w:ascii="Times New Roman" w:hAnsi="Times New Roman" w:cs="Times New Roman"/>
          <w:sz w:val="24"/>
          <w:szCs w:val="24"/>
        </w:rPr>
      </w:pPr>
    </w:p>
    <w:p w:rsidR="006B0306" w:rsidRDefault="006B0306" w:rsidP="00D95A22">
      <w:pPr>
        <w:spacing w:line="240" w:lineRule="auto"/>
        <w:rPr>
          <w:rFonts w:ascii="Times New Roman" w:hAnsi="Times New Roman" w:cs="Times New Roman"/>
          <w:sz w:val="24"/>
          <w:szCs w:val="24"/>
        </w:rPr>
      </w:pPr>
    </w:p>
    <w:p w:rsidR="006B0306" w:rsidRDefault="006B0306" w:rsidP="00D95A22">
      <w:pPr>
        <w:spacing w:line="240" w:lineRule="auto"/>
        <w:rPr>
          <w:rFonts w:ascii="Times New Roman" w:hAnsi="Times New Roman" w:cs="Times New Roman"/>
          <w:sz w:val="24"/>
          <w:szCs w:val="24"/>
        </w:rPr>
      </w:pPr>
    </w:p>
    <w:p w:rsidR="006B0306" w:rsidRDefault="006B0306" w:rsidP="00D95A22">
      <w:pPr>
        <w:spacing w:line="240" w:lineRule="auto"/>
        <w:rPr>
          <w:rFonts w:ascii="Times New Roman" w:hAnsi="Times New Roman" w:cs="Times New Roman"/>
          <w:sz w:val="24"/>
          <w:szCs w:val="24"/>
        </w:rPr>
      </w:pPr>
    </w:p>
    <w:p w:rsidR="006B0306" w:rsidRDefault="006B0306" w:rsidP="00D95A22">
      <w:pPr>
        <w:spacing w:line="240" w:lineRule="auto"/>
        <w:rPr>
          <w:rFonts w:ascii="Times New Roman" w:hAnsi="Times New Roman" w:cs="Times New Roman"/>
          <w:sz w:val="24"/>
          <w:szCs w:val="24"/>
        </w:rPr>
      </w:pPr>
    </w:p>
    <w:p w:rsidR="006B0306" w:rsidRDefault="006B0306" w:rsidP="00D95A22">
      <w:pPr>
        <w:spacing w:line="240" w:lineRule="auto"/>
        <w:rPr>
          <w:rFonts w:ascii="Times New Roman" w:hAnsi="Times New Roman" w:cs="Times New Roman"/>
          <w:sz w:val="24"/>
          <w:szCs w:val="24"/>
        </w:rPr>
      </w:pPr>
    </w:p>
    <w:p w:rsidR="006B0306" w:rsidRDefault="006B0306" w:rsidP="00D95A22">
      <w:pPr>
        <w:spacing w:line="240" w:lineRule="auto"/>
        <w:rPr>
          <w:rFonts w:ascii="Times New Roman" w:hAnsi="Times New Roman" w:cs="Times New Roman"/>
          <w:sz w:val="24"/>
          <w:szCs w:val="24"/>
        </w:rPr>
      </w:pPr>
    </w:p>
    <w:p w:rsidR="006B0306" w:rsidRDefault="006B0306" w:rsidP="00D95A22">
      <w:pPr>
        <w:spacing w:line="240" w:lineRule="auto"/>
        <w:rPr>
          <w:rFonts w:ascii="Times New Roman" w:hAnsi="Times New Roman" w:cs="Times New Roman"/>
          <w:sz w:val="24"/>
          <w:szCs w:val="24"/>
        </w:rPr>
      </w:pPr>
    </w:p>
    <w:p w:rsidR="006B0306" w:rsidRDefault="006B0306" w:rsidP="00D95A22">
      <w:pPr>
        <w:spacing w:line="240" w:lineRule="auto"/>
        <w:rPr>
          <w:rFonts w:ascii="Times New Roman" w:hAnsi="Times New Roman" w:cs="Times New Roman"/>
          <w:sz w:val="24"/>
          <w:szCs w:val="24"/>
        </w:rPr>
      </w:pPr>
    </w:p>
    <w:p w:rsidR="006B0306" w:rsidRDefault="006B0306" w:rsidP="00D95A22">
      <w:pPr>
        <w:spacing w:line="240" w:lineRule="auto"/>
        <w:rPr>
          <w:rFonts w:ascii="Times New Roman" w:hAnsi="Times New Roman" w:cs="Times New Roman"/>
          <w:sz w:val="24"/>
          <w:szCs w:val="24"/>
        </w:rPr>
      </w:pPr>
    </w:p>
    <w:p w:rsidR="006B0306" w:rsidRDefault="006B0306" w:rsidP="00D95A22">
      <w:pPr>
        <w:spacing w:line="240" w:lineRule="auto"/>
        <w:rPr>
          <w:rFonts w:ascii="Times New Roman" w:hAnsi="Times New Roman" w:cs="Times New Roman"/>
          <w:sz w:val="24"/>
          <w:szCs w:val="24"/>
        </w:rPr>
      </w:pPr>
    </w:p>
    <w:p w:rsidR="006B0306" w:rsidRDefault="006B0306" w:rsidP="00D95A22">
      <w:pPr>
        <w:spacing w:line="240" w:lineRule="auto"/>
        <w:rPr>
          <w:rFonts w:ascii="Times New Roman" w:hAnsi="Times New Roman" w:cs="Times New Roman"/>
          <w:sz w:val="24"/>
          <w:szCs w:val="24"/>
        </w:rPr>
      </w:pPr>
    </w:p>
    <w:p w:rsidR="006B0306" w:rsidRDefault="006B0306" w:rsidP="00D95A22">
      <w:pPr>
        <w:spacing w:line="240" w:lineRule="auto"/>
        <w:rPr>
          <w:rFonts w:ascii="Times New Roman" w:hAnsi="Times New Roman" w:cs="Times New Roman"/>
          <w:sz w:val="24"/>
          <w:szCs w:val="24"/>
        </w:rPr>
      </w:pPr>
    </w:p>
    <w:p w:rsidR="006B0306" w:rsidRDefault="006B0306" w:rsidP="00D95A22">
      <w:pPr>
        <w:spacing w:line="240" w:lineRule="auto"/>
        <w:rPr>
          <w:rFonts w:ascii="Times New Roman" w:hAnsi="Times New Roman" w:cs="Times New Roman"/>
          <w:sz w:val="24"/>
          <w:szCs w:val="24"/>
        </w:rPr>
      </w:pPr>
    </w:p>
    <w:p w:rsidR="006B0306" w:rsidRDefault="006B0306" w:rsidP="00D95A22">
      <w:pPr>
        <w:spacing w:line="240" w:lineRule="auto"/>
        <w:rPr>
          <w:rFonts w:ascii="Times New Roman" w:hAnsi="Times New Roman" w:cs="Times New Roman"/>
          <w:sz w:val="24"/>
          <w:szCs w:val="24"/>
        </w:rPr>
      </w:pPr>
    </w:p>
    <w:p w:rsidR="006B0306" w:rsidRDefault="006B0306" w:rsidP="00D95A22">
      <w:pPr>
        <w:spacing w:line="240" w:lineRule="auto"/>
        <w:rPr>
          <w:rFonts w:ascii="Times New Roman" w:hAnsi="Times New Roman" w:cs="Times New Roman"/>
          <w:sz w:val="24"/>
          <w:szCs w:val="24"/>
        </w:rPr>
      </w:pPr>
    </w:p>
    <w:p w:rsidR="006B0306" w:rsidRDefault="006B0306" w:rsidP="00D95A22">
      <w:pPr>
        <w:spacing w:line="240" w:lineRule="auto"/>
        <w:rPr>
          <w:rFonts w:ascii="Times New Roman" w:hAnsi="Times New Roman" w:cs="Times New Roman"/>
          <w:sz w:val="24"/>
          <w:szCs w:val="24"/>
        </w:rPr>
      </w:pPr>
    </w:p>
    <w:p w:rsidR="006B0306" w:rsidRDefault="006B0306" w:rsidP="00D95A22">
      <w:pPr>
        <w:spacing w:line="240" w:lineRule="auto"/>
        <w:rPr>
          <w:rFonts w:ascii="Times New Roman" w:hAnsi="Times New Roman" w:cs="Times New Roman"/>
          <w:sz w:val="24"/>
          <w:szCs w:val="24"/>
        </w:rPr>
      </w:pPr>
    </w:p>
    <w:p w:rsidR="006B0306" w:rsidRDefault="006B0306" w:rsidP="00D95A22">
      <w:pPr>
        <w:spacing w:line="240" w:lineRule="auto"/>
        <w:rPr>
          <w:rFonts w:ascii="Times New Roman" w:hAnsi="Times New Roman" w:cs="Times New Roman"/>
          <w:sz w:val="24"/>
          <w:szCs w:val="24"/>
        </w:rPr>
      </w:pPr>
    </w:p>
    <w:p w:rsidR="006B0306" w:rsidRPr="00F103BF" w:rsidRDefault="006B0306" w:rsidP="00D95A22">
      <w:pPr>
        <w:spacing w:line="240" w:lineRule="auto"/>
        <w:rPr>
          <w:rFonts w:ascii="Times New Roman" w:hAnsi="Times New Roman" w:cs="Times New Roman"/>
          <w:sz w:val="24"/>
          <w:szCs w:val="24"/>
        </w:rPr>
      </w:pPr>
      <w:bookmarkStart w:id="0" w:name="_GoBack"/>
      <w:bookmarkEnd w:id="0"/>
    </w:p>
    <w:sectPr w:rsidR="006B0306" w:rsidRPr="00F103BF" w:rsidSect="00C346C6">
      <w:footerReference w:type="even" r:id="rId9"/>
      <w:footerReference w:type="default" r:id="rId10"/>
      <w:pgSz w:w="11906" w:h="16838"/>
      <w:pgMar w:top="1410" w:right="849" w:bottom="1410" w:left="1701" w:header="1134"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350E" w:rsidRDefault="00C5350E" w:rsidP="00506841">
      <w:pPr>
        <w:spacing w:after="0" w:line="240" w:lineRule="auto"/>
      </w:pPr>
      <w:r>
        <w:separator/>
      </w:r>
    </w:p>
  </w:endnote>
  <w:endnote w:type="continuationSeparator" w:id="0">
    <w:p w:rsidR="00C5350E" w:rsidRDefault="00C5350E" w:rsidP="005068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027" w:rsidRDefault="002F1D11" w:rsidP="007C7027">
    <w:pPr>
      <w:pStyle w:val="a6"/>
      <w:framePr w:wrap="around" w:vAnchor="text" w:hAnchor="margin" w:xAlign="right" w:y="1"/>
      <w:rPr>
        <w:rStyle w:val="a3"/>
      </w:rPr>
    </w:pPr>
    <w:r>
      <w:rPr>
        <w:rStyle w:val="a3"/>
      </w:rPr>
      <w:fldChar w:fldCharType="begin"/>
    </w:r>
    <w:r w:rsidR="007C7027">
      <w:rPr>
        <w:rStyle w:val="a3"/>
      </w:rPr>
      <w:instrText xml:space="preserve">PAGE  </w:instrText>
    </w:r>
    <w:r>
      <w:rPr>
        <w:rStyle w:val="a3"/>
      </w:rPr>
      <w:fldChar w:fldCharType="end"/>
    </w:r>
  </w:p>
  <w:p w:rsidR="007C7027" w:rsidRDefault="007C7027" w:rsidP="007C7027">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027" w:rsidRDefault="002F1D11" w:rsidP="007C7027">
    <w:pPr>
      <w:pStyle w:val="a6"/>
      <w:framePr w:wrap="around" w:vAnchor="text" w:hAnchor="margin" w:xAlign="right" w:y="1"/>
      <w:rPr>
        <w:rStyle w:val="a3"/>
      </w:rPr>
    </w:pPr>
    <w:r>
      <w:rPr>
        <w:rStyle w:val="a3"/>
      </w:rPr>
      <w:fldChar w:fldCharType="begin"/>
    </w:r>
    <w:r w:rsidR="007C7027">
      <w:rPr>
        <w:rStyle w:val="a3"/>
      </w:rPr>
      <w:instrText xml:space="preserve">PAGE  </w:instrText>
    </w:r>
    <w:r>
      <w:rPr>
        <w:rStyle w:val="a3"/>
      </w:rPr>
      <w:fldChar w:fldCharType="separate"/>
    </w:r>
    <w:r w:rsidR="006C4597">
      <w:rPr>
        <w:rStyle w:val="a3"/>
        <w:noProof/>
      </w:rPr>
      <w:t>16</w:t>
    </w:r>
    <w:r>
      <w:rPr>
        <w:rStyle w:val="a3"/>
      </w:rPr>
      <w:fldChar w:fldCharType="end"/>
    </w:r>
  </w:p>
  <w:p w:rsidR="007C7027" w:rsidRDefault="007C7027" w:rsidP="007C7027">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350E" w:rsidRDefault="00C5350E" w:rsidP="00506841">
      <w:pPr>
        <w:spacing w:after="0" w:line="240" w:lineRule="auto"/>
      </w:pPr>
      <w:r>
        <w:separator/>
      </w:r>
    </w:p>
  </w:footnote>
  <w:footnote w:type="continuationSeparator" w:id="0">
    <w:p w:rsidR="00C5350E" w:rsidRDefault="00C5350E" w:rsidP="005068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5"/>
    <w:lvl w:ilvl="0">
      <w:start w:val="1"/>
      <w:numFmt w:val="decimal"/>
      <w:lvlText w:val="%1)"/>
      <w:lvlJc w:val="left"/>
      <w:pPr>
        <w:tabs>
          <w:tab w:val="num" w:pos="900"/>
        </w:tabs>
        <w:ind w:left="900" w:hanging="360"/>
      </w:pPr>
    </w:lvl>
  </w:abstractNum>
  <w:abstractNum w:abstractNumId="1">
    <w:nsid w:val="00000002"/>
    <w:multiLevelType w:val="multilevel"/>
    <w:tmpl w:val="00000002"/>
    <w:name w:val="WW8Num8"/>
    <w:lvl w:ilvl="0">
      <w:start w:val="1"/>
      <w:numFmt w:val="decimal"/>
      <w:lvlText w:val="%1."/>
      <w:lvlJc w:val="left"/>
      <w:pPr>
        <w:tabs>
          <w:tab w:val="num" w:pos="420"/>
        </w:tabs>
        <w:ind w:left="420" w:hanging="4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0000003"/>
    <w:multiLevelType w:val="singleLevel"/>
    <w:tmpl w:val="00000003"/>
    <w:name w:val="WW8Num10"/>
    <w:lvl w:ilvl="0">
      <w:start w:val="1"/>
      <w:numFmt w:val="decimal"/>
      <w:lvlText w:val="%1)"/>
      <w:lvlJc w:val="left"/>
      <w:pPr>
        <w:tabs>
          <w:tab w:val="num" w:pos="786"/>
        </w:tabs>
        <w:ind w:left="786" w:hanging="360"/>
      </w:pPr>
    </w:lvl>
  </w:abstractNum>
  <w:abstractNum w:abstractNumId="3">
    <w:nsid w:val="00000004"/>
    <w:multiLevelType w:val="multilevel"/>
    <w:tmpl w:val="00000004"/>
    <w:name w:val="WW8Num20"/>
    <w:lvl w:ilvl="0">
      <w:start w:val="1"/>
      <w:numFmt w:val="decimal"/>
      <w:lvlText w:val="%1."/>
      <w:lvlJc w:val="left"/>
      <w:pPr>
        <w:tabs>
          <w:tab w:val="num" w:pos="1260"/>
        </w:tabs>
        <w:ind w:left="1260" w:hanging="1260"/>
      </w:pPr>
    </w:lvl>
    <w:lvl w:ilvl="1">
      <w:start w:val="1"/>
      <w:numFmt w:val="decimal"/>
      <w:lvlText w:val="%1.%2."/>
      <w:lvlJc w:val="left"/>
      <w:pPr>
        <w:tabs>
          <w:tab w:val="num" w:pos="1965"/>
        </w:tabs>
        <w:ind w:left="1965" w:hanging="1260"/>
      </w:pPr>
    </w:lvl>
    <w:lvl w:ilvl="2">
      <w:start w:val="1"/>
      <w:numFmt w:val="decimal"/>
      <w:lvlText w:val="%1.%2.%3."/>
      <w:lvlJc w:val="left"/>
      <w:pPr>
        <w:tabs>
          <w:tab w:val="num" w:pos="2670"/>
        </w:tabs>
        <w:ind w:left="2670" w:hanging="1260"/>
      </w:pPr>
    </w:lvl>
    <w:lvl w:ilvl="3">
      <w:start w:val="1"/>
      <w:numFmt w:val="decimal"/>
      <w:lvlText w:val="%1.%2.%3.%4."/>
      <w:lvlJc w:val="left"/>
      <w:pPr>
        <w:tabs>
          <w:tab w:val="num" w:pos="3375"/>
        </w:tabs>
        <w:ind w:left="3375" w:hanging="1260"/>
      </w:pPr>
    </w:lvl>
    <w:lvl w:ilvl="4">
      <w:start w:val="1"/>
      <w:numFmt w:val="decimal"/>
      <w:lvlText w:val="%1.%2.%3.%4.%5."/>
      <w:lvlJc w:val="left"/>
      <w:pPr>
        <w:tabs>
          <w:tab w:val="num" w:pos="4080"/>
        </w:tabs>
        <w:ind w:left="4080" w:hanging="1260"/>
      </w:pPr>
    </w:lvl>
    <w:lvl w:ilvl="5">
      <w:start w:val="1"/>
      <w:numFmt w:val="decimal"/>
      <w:lvlText w:val="%1.%2.%3.%4.%5.%6."/>
      <w:lvlJc w:val="left"/>
      <w:pPr>
        <w:tabs>
          <w:tab w:val="num" w:pos="4965"/>
        </w:tabs>
        <w:ind w:left="4965" w:hanging="1440"/>
      </w:pPr>
    </w:lvl>
    <w:lvl w:ilvl="6">
      <w:start w:val="1"/>
      <w:numFmt w:val="decimal"/>
      <w:lvlText w:val="%1.%2.%3.%4.%5.%6.%7."/>
      <w:lvlJc w:val="left"/>
      <w:pPr>
        <w:tabs>
          <w:tab w:val="num" w:pos="6030"/>
        </w:tabs>
        <w:ind w:left="6030" w:hanging="1800"/>
      </w:pPr>
    </w:lvl>
    <w:lvl w:ilvl="7">
      <w:start w:val="1"/>
      <w:numFmt w:val="decimal"/>
      <w:lvlText w:val="%1.%2.%3.%4.%5.%6.%7.%8."/>
      <w:lvlJc w:val="left"/>
      <w:pPr>
        <w:tabs>
          <w:tab w:val="num" w:pos="6735"/>
        </w:tabs>
        <w:ind w:left="6735" w:hanging="1800"/>
      </w:pPr>
    </w:lvl>
    <w:lvl w:ilvl="8">
      <w:start w:val="1"/>
      <w:numFmt w:val="decimal"/>
      <w:lvlText w:val="%1.%2.%3.%4.%5.%6.%7.%8.%9."/>
      <w:lvlJc w:val="left"/>
      <w:pPr>
        <w:tabs>
          <w:tab w:val="num" w:pos="7800"/>
        </w:tabs>
        <w:ind w:left="7800" w:hanging="2160"/>
      </w:pPr>
    </w:lvl>
  </w:abstractNum>
  <w:abstractNum w:abstractNumId="4">
    <w:nsid w:val="00000005"/>
    <w:multiLevelType w:val="singleLevel"/>
    <w:tmpl w:val="00000005"/>
    <w:name w:val="WW8Num23"/>
    <w:lvl w:ilvl="0">
      <w:start w:val="1"/>
      <w:numFmt w:val="decimal"/>
      <w:lvlText w:val="%1)"/>
      <w:lvlJc w:val="left"/>
      <w:pPr>
        <w:tabs>
          <w:tab w:val="num" w:pos="1636"/>
        </w:tabs>
        <w:ind w:left="1636" w:hanging="360"/>
      </w:pPr>
    </w:lvl>
  </w:abstractNum>
  <w:abstractNum w:abstractNumId="5">
    <w:nsid w:val="00000006"/>
    <w:multiLevelType w:val="singleLevel"/>
    <w:tmpl w:val="00000006"/>
    <w:name w:val="WW8Num24"/>
    <w:lvl w:ilvl="0">
      <w:start w:val="1"/>
      <w:numFmt w:val="decimal"/>
      <w:lvlText w:val="%1)"/>
      <w:lvlJc w:val="left"/>
      <w:pPr>
        <w:tabs>
          <w:tab w:val="num" w:pos="930"/>
        </w:tabs>
        <w:ind w:left="930" w:hanging="360"/>
      </w:pPr>
    </w:lvl>
  </w:abstractNum>
  <w:abstractNum w:abstractNumId="6">
    <w:nsid w:val="02192DF3"/>
    <w:multiLevelType w:val="singleLevel"/>
    <w:tmpl w:val="00000001"/>
    <w:lvl w:ilvl="0">
      <w:start w:val="1"/>
      <w:numFmt w:val="decimal"/>
      <w:lvlText w:val="%1)"/>
      <w:lvlJc w:val="left"/>
      <w:pPr>
        <w:tabs>
          <w:tab w:val="num" w:pos="900"/>
        </w:tabs>
        <w:ind w:left="900" w:hanging="360"/>
      </w:pPr>
    </w:lvl>
  </w:abstractNum>
  <w:abstractNum w:abstractNumId="7">
    <w:nsid w:val="230A69D9"/>
    <w:multiLevelType w:val="multilevel"/>
    <w:tmpl w:val="DDCA182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nsid w:val="27523765"/>
    <w:multiLevelType w:val="singleLevel"/>
    <w:tmpl w:val="00000001"/>
    <w:lvl w:ilvl="0">
      <w:start w:val="1"/>
      <w:numFmt w:val="decimal"/>
      <w:lvlText w:val="%1)"/>
      <w:lvlJc w:val="left"/>
      <w:pPr>
        <w:tabs>
          <w:tab w:val="num" w:pos="786"/>
        </w:tabs>
        <w:ind w:left="786" w:hanging="360"/>
      </w:pPr>
    </w:lvl>
  </w:abstractNum>
  <w:abstractNum w:abstractNumId="9">
    <w:nsid w:val="6004444C"/>
    <w:multiLevelType w:val="hybridMultilevel"/>
    <w:tmpl w:val="0ACC7282"/>
    <w:lvl w:ilvl="0" w:tplc="6E4248DE">
      <w:start w:val="1"/>
      <w:numFmt w:val="bullet"/>
      <w:lvlText w:val="−"/>
      <w:lvlJc w:val="left"/>
      <w:pPr>
        <w:ind w:left="360" w:hanging="360"/>
      </w:pPr>
      <w:rPr>
        <w:rFonts w:ascii="Calibri" w:hAnsi="Calibri" w:hint="default"/>
        <w:b w:val="0"/>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630D445A"/>
    <w:multiLevelType w:val="multilevel"/>
    <w:tmpl w:val="F51822DC"/>
    <w:lvl w:ilvl="0">
      <w:start w:val="1"/>
      <w:numFmt w:val="bullet"/>
      <w:lvlText w:val="−"/>
      <w:lvlJc w:val="left"/>
      <w:pPr>
        <w:tabs>
          <w:tab w:val="num" w:pos="360"/>
        </w:tabs>
        <w:ind w:left="360" w:hanging="360"/>
      </w:pPr>
      <w:rPr>
        <w:rFonts w:ascii="Calibri" w:hAnsi="Calibri" w:hint="default"/>
        <w:sz w:val="2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9"/>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1540E"/>
    <w:rsid w:val="00001EEA"/>
    <w:rsid w:val="000110C3"/>
    <w:rsid w:val="000323D8"/>
    <w:rsid w:val="00105E03"/>
    <w:rsid w:val="001C0382"/>
    <w:rsid w:val="00243F80"/>
    <w:rsid w:val="00267A8E"/>
    <w:rsid w:val="002B4219"/>
    <w:rsid w:val="002F1D11"/>
    <w:rsid w:val="00344F39"/>
    <w:rsid w:val="00346320"/>
    <w:rsid w:val="00386DA7"/>
    <w:rsid w:val="003900B5"/>
    <w:rsid w:val="00417C09"/>
    <w:rsid w:val="00443D18"/>
    <w:rsid w:val="004939AE"/>
    <w:rsid w:val="004A6BA6"/>
    <w:rsid w:val="004C53CD"/>
    <w:rsid w:val="004E23FC"/>
    <w:rsid w:val="004E69EF"/>
    <w:rsid w:val="00506841"/>
    <w:rsid w:val="005240E3"/>
    <w:rsid w:val="00546E87"/>
    <w:rsid w:val="00574D5B"/>
    <w:rsid w:val="005B1224"/>
    <w:rsid w:val="006B0306"/>
    <w:rsid w:val="006C4597"/>
    <w:rsid w:val="006F2BA7"/>
    <w:rsid w:val="00716E64"/>
    <w:rsid w:val="007424B9"/>
    <w:rsid w:val="0075395B"/>
    <w:rsid w:val="007C7027"/>
    <w:rsid w:val="007E3EE8"/>
    <w:rsid w:val="008014BB"/>
    <w:rsid w:val="0081540E"/>
    <w:rsid w:val="00824B22"/>
    <w:rsid w:val="008A469B"/>
    <w:rsid w:val="008E494A"/>
    <w:rsid w:val="0093465F"/>
    <w:rsid w:val="00953C9E"/>
    <w:rsid w:val="009669ED"/>
    <w:rsid w:val="00995907"/>
    <w:rsid w:val="00A10C85"/>
    <w:rsid w:val="00A14985"/>
    <w:rsid w:val="00A25319"/>
    <w:rsid w:val="00A70908"/>
    <w:rsid w:val="00AC13B4"/>
    <w:rsid w:val="00B1441D"/>
    <w:rsid w:val="00B42E14"/>
    <w:rsid w:val="00B56EFF"/>
    <w:rsid w:val="00B87F92"/>
    <w:rsid w:val="00C11FCF"/>
    <w:rsid w:val="00C17BA5"/>
    <w:rsid w:val="00C346C6"/>
    <w:rsid w:val="00C5350E"/>
    <w:rsid w:val="00C8312C"/>
    <w:rsid w:val="00CD14D0"/>
    <w:rsid w:val="00CE4289"/>
    <w:rsid w:val="00D1714E"/>
    <w:rsid w:val="00D85F7D"/>
    <w:rsid w:val="00D95A22"/>
    <w:rsid w:val="00DA0776"/>
    <w:rsid w:val="00E342DB"/>
    <w:rsid w:val="00E34CE6"/>
    <w:rsid w:val="00E62662"/>
    <w:rsid w:val="00E66E12"/>
    <w:rsid w:val="00E67CB2"/>
    <w:rsid w:val="00E7799B"/>
    <w:rsid w:val="00EC5F1E"/>
    <w:rsid w:val="00F103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8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81540E"/>
  </w:style>
  <w:style w:type="paragraph" w:styleId="a4">
    <w:name w:val="header"/>
    <w:basedOn w:val="a"/>
    <w:link w:val="a5"/>
    <w:uiPriority w:val="99"/>
    <w:rsid w:val="0081540E"/>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5">
    <w:name w:val="Верхний колонтитул Знак"/>
    <w:basedOn w:val="a0"/>
    <w:link w:val="a4"/>
    <w:uiPriority w:val="99"/>
    <w:rsid w:val="0081540E"/>
    <w:rPr>
      <w:rFonts w:ascii="Times New Roman" w:eastAsia="Times New Roman" w:hAnsi="Times New Roman" w:cs="Times New Roman"/>
      <w:sz w:val="24"/>
      <w:szCs w:val="24"/>
      <w:lang w:eastAsia="ar-SA"/>
    </w:rPr>
  </w:style>
  <w:style w:type="paragraph" w:customStyle="1" w:styleId="ConsPlusNormal">
    <w:name w:val="ConsPlusNormal"/>
    <w:rsid w:val="0081540E"/>
    <w:pPr>
      <w:suppressAutoHyphens/>
      <w:autoSpaceDE w:val="0"/>
      <w:spacing w:after="0" w:line="240" w:lineRule="auto"/>
    </w:pPr>
    <w:rPr>
      <w:rFonts w:ascii="Arial" w:eastAsia="Arial" w:hAnsi="Arial" w:cs="Arial"/>
      <w:sz w:val="20"/>
      <w:szCs w:val="20"/>
      <w:lang w:eastAsia="ar-SA"/>
    </w:rPr>
  </w:style>
  <w:style w:type="paragraph" w:styleId="a6">
    <w:name w:val="footer"/>
    <w:basedOn w:val="a"/>
    <w:link w:val="a7"/>
    <w:rsid w:val="0081540E"/>
    <w:pPr>
      <w:suppressLineNumbers/>
      <w:tabs>
        <w:tab w:val="center" w:pos="4819"/>
        <w:tab w:val="right" w:pos="9638"/>
      </w:tabs>
      <w:suppressAutoHyphens/>
      <w:spacing w:after="0" w:line="240" w:lineRule="auto"/>
    </w:pPr>
    <w:rPr>
      <w:rFonts w:ascii="Times New Roman" w:eastAsia="Times New Roman" w:hAnsi="Times New Roman" w:cs="Times New Roman"/>
      <w:sz w:val="24"/>
      <w:szCs w:val="24"/>
      <w:lang w:eastAsia="ar-SA"/>
    </w:rPr>
  </w:style>
  <w:style w:type="character" w:customStyle="1" w:styleId="a7">
    <w:name w:val="Нижний колонтитул Знак"/>
    <w:basedOn w:val="a0"/>
    <w:link w:val="a6"/>
    <w:rsid w:val="0081540E"/>
    <w:rPr>
      <w:rFonts w:ascii="Times New Roman" w:eastAsia="Times New Roman" w:hAnsi="Times New Roman" w:cs="Times New Roman"/>
      <w:sz w:val="24"/>
      <w:szCs w:val="24"/>
      <w:lang w:eastAsia="ar-SA"/>
    </w:rPr>
  </w:style>
  <w:style w:type="paragraph" w:styleId="a8">
    <w:name w:val="Normal (Web)"/>
    <w:basedOn w:val="a"/>
    <w:uiPriority w:val="99"/>
    <w:rsid w:val="0081540E"/>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9669E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669E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A253B-B25A-428F-B26B-C7CBE0C9A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1</Pages>
  <Words>6732</Words>
  <Characters>38377</Characters>
  <Application>Microsoft Office Word</Application>
  <DocSecurity>0</DocSecurity>
  <Lines>319</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Гера</dc:creator>
  <cp:keywords/>
  <dc:description/>
  <cp:lastModifiedBy>Светлана</cp:lastModifiedBy>
  <cp:revision>21</cp:revision>
  <cp:lastPrinted>2018-03-21T08:28:00Z</cp:lastPrinted>
  <dcterms:created xsi:type="dcterms:W3CDTF">2014-11-26T15:40:00Z</dcterms:created>
  <dcterms:modified xsi:type="dcterms:W3CDTF">2018-03-21T08:51:00Z</dcterms:modified>
</cp:coreProperties>
</file>